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DFBDB" w14:textId="77777777" w:rsidR="00A23B3E" w:rsidRDefault="00A23B3E" w:rsidP="00BB116C">
      <w:pPr>
        <w:pStyle w:val="Titolo1"/>
        <w:jc w:val="center"/>
        <w:rPr>
          <w:sz w:val="20"/>
          <w:szCs w:val="20"/>
        </w:rPr>
      </w:pPr>
      <w:r>
        <w:t>Allegato</w:t>
      </w:r>
    </w:p>
    <w:p w14:paraId="540DFBDC" w14:textId="77777777" w:rsidR="00A23B3E" w:rsidRDefault="00A23B3E">
      <w:pPr>
        <w:spacing w:before="0" w:after="0"/>
        <w:rPr>
          <w:sz w:val="20"/>
          <w:szCs w:val="20"/>
        </w:rPr>
      </w:pPr>
    </w:p>
    <w:p w14:paraId="540DFBDD" w14:textId="77777777" w:rsidR="00A23B3E" w:rsidRDefault="00A23B3E">
      <w:pPr>
        <w:pStyle w:val="Annexetitre"/>
        <w:spacing w:before="0" w:after="0"/>
        <w:jc w:val="both"/>
        <w:rPr>
          <w:caps/>
          <w:sz w:val="16"/>
          <w:szCs w:val="16"/>
          <w:u w:val="none"/>
        </w:rPr>
      </w:pPr>
    </w:p>
    <w:p w14:paraId="540DFBDE" w14:textId="77777777" w:rsidR="00A23B3E" w:rsidRDefault="00A23B3E" w:rsidP="00A30CBB">
      <w:pPr>
        <w:pStyle w:val="Annexetitre"/>
        <w:spacing w:before="0" w:after="0"/>
      </w:pPr>
      <w:r>
        <w:rPr>
          <w:caps/>
          <w:sz w:val="16"/>
          <w:szCs w:val="16"/>
          <w:u w:val="none"/>
        </w:rPr>
        <w:t>Modello di formulario peril documento di gara unico europeo (DGUE)</w:t>
      </w:r>
    </w:p>
    <w:p w14:paraId="540DFBDF" w14:textId="77777777" w:rsidR="00A23B3E" w:rsidRDefault="00A23B3E" w:rsidP="00FB3543">
      <w:pPr>
        <w:spacing w:before="0" w:after="0"/>
      </w:pPr>
    </w:p>
    <w:p w14:paraId="540DFBE0"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540DFBE1" w14:textId="77777777" w:rsidR="00A23B3E" w:rsidRDefault="00A23B3E">
      <w:pPr>
        <w:spacing w:before="0" w:after="0"/>
      </w:pPr>
    </w:p>
    <w:p w14:paraId="540DFBE2"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540DFBE3"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540DFBE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540DFBE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540DFBE6"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40DFBE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540DFBE8" w14:textId="77777777" w:rsidR="00FB3543" w:rsidRDefault="00FB3543" w:rsidP="00FB3543">
      <w:pPr>
        <w:pStyle w:val="SectionTitle"/>
        <w:spacing w:before="0" w:after="0"/>
        <w:jc w:val="both"/>
        <w:rPr>
          <w:rFonts w:ascii="Arial" w:hAnsi="Arial" w:cs="Arial"/>
          <w:b w:val="0"/>
          <w:caps/>
          <w:sz w:val="16"/>
          <w:szCs w:val="16"/>
        </w:rPr>
      </w:pPr>
    </w:p>
    <w:p w14:paraId="540DFBE9"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540DFBEA"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40DFBED"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EB" w14:textId="77777777" w:rsidR="00A23B3E" w:rsidRDefault="00A23B3E" w:rsidP="00671C94">
            <w:r>
              <w:rPr>
                <w:rFonts w:ascii="Arial" w:hAnsi="Arial" w:cs="Arial"/>
                <w:b/>
                <w:sz w:val="14"/>
                <w:szCs w:val="14"/>
              </w:rPr>
              <w:t xml:space="preserve">Identità del committente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EC" w14:textId="77777777" w:rsidR="00A23B3E" w:rsidRDefault="00A23B3E">
            <w:r>
              <w:rPr>
                <w:rFonts w:ascii="Arial" w:hAnsi="Arial" w:cs="Arial"/>
                <w:b/>
                <w:sz w:val="14"/>
                <w:szCs w:val="14"/>
              </w:rPr>
              <w:t>Risposta:</w:t>
            </w:r>
          </w:p>
        </w:tc>
      </w:tr>
      <w:tr w:rsidR="00A23B3E" w14:paraId="540DFBF2"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E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540DFBEF"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0" w14:textId="7C9A831C"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w:t>
            </w:r>
          </w:p>
          <w:p w14:paraId="540DFBF1" w14:textId="4EA4B88D" w:rsidR="00A23B3E" w:rsidRPr="003A443E" w:rsidRDefault="00A23B3E">
            <w:pPr>
              <w:rPr>
                <w:color w:val="000000"/>
              </w:rPr>
            </w:pPr>
            <w:r w:rsidRPr="003A443E">
              <w:rPr>
                <w:rFonts w:ascii="Arial" w:hAnsi="Arial" w:cs="Arial"/>
                <w:color w:val="000000"/>
                <w:sz w:val="14"/>
                <w:szCs w:val="14"/>
              </w:rPr>
              <w:t>[  ]</w:t>
            </w:r>
          </w:p>
        </w:tc>
      </w:tr>
      <w:tr w:rsidR="00A23B3E" w14:paraId="540DFBF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3"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4" w14:textId="77777777" w:rsidR="00A23B3E" w:rsidRDefault="00A23B3E">
            <w:r>
              <w:rPr>
                <w:rFonts w:ascii="Arial" w:hAnsi="Arial" w:cs="Arial"/>
                <w:b/>
                <w:sz w:val="14"/>
                <w:szCs w:val="14"/>
              </w:rPr>
              <w:t>Risposta:</w:t>
            </w:r>
          </w:p>
        </w:tc>
      </w:tr>
      <w:tr w:rsidR="00A23B3E" w14:paraId="540DFBF8"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6" w14:textId="77777777" w:rsidR="00A23B3E" w:rsidRDefault="00A23B3E" w:rsidP="00671C94">
            <w:r>
              <w:rPr>
                <w:rFonts w:ascii="Arial" w:hAnsi="Arial" w:cs="Arial"/>
                <w:sz w:val="14"/>
                <w:szCs w:val="14"/>
              </w:rPr>
              <w:t>Titolo o breve descrizione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7" w14:textId="77777777" w:rsidR="00A23B3E" w:rsidRDefault="00A23B3E" w:rsidP="00AA056C">
            <w:r>
              <w:rPr>
                <w:rFonts w:ascii="Arial" w:hAnsi="Arial" w:cs="Arial"/>
                <w:sz w:val="14"/>
                <w:szCs w:val="14"/>
              </w:rPr>
              <w:t>[</w:t>
            </w:r>
            <w:r w:rsidR="00AA056C">
              <w:rPr>
                <w:rFonts w:ascii="Arial" w:hAnsi="Arial" w:cs="Arial"/>
                <w:sz w:val="14"/>
                <w:szCs w:val="14"/>
              </w:rPr>
              <w:t xml:space="preserve"> </w:t>
            </w:r>
            <w:r w:rsidR="0040536E">
              <w:rPr>
                <w:rFonts w:ascii="Arial" w:hAnsi="Arial" w:cs="Arial"/>
                <w:sz w:val="14"/>
                <w:szCs w:val="14"/>
              </w:rPr>
              <w:t xml:space="preserve">                                     </w:t>
            </w:r>
            <w:r>
              <w:rPr>
                <w:rFonts w:ascii="Arial" w:hAnsi="Arial" w:cs="Arial"/>
                <w:sz w:val="14"/>
                <w:szCs w:val="14"/>
              </w:rPr>
              <w:t>]</w:t>
            </w:r>
          </w:p>
        </w:tc>
      </w:tr>
      <w:tr w:rsidR="00A23B3E" w14:paraId="540DFBFB"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9" w14:textId="77777777" w:rsidR="00A23B3E" w:rsidRDefault="00A23B3E" w:rsidP="00671C94">
            <w:r>
              <w:rPr>
                <w:rFonts w:ascii="Arial" w:hAnsi="Arial" w:cs="Arial"/>
                <w:sz w:val="14"/>
                <w:szCs w:val="14"/>
              </w:rPr>
              <w:t>Numero di riferimento attribuito al fascicolo dall'amministrazione aggiudicatrice o ente aggiudicatore (ove esistente):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A" w14:textId="77777777" w:rsidR="00A23B3E" w:rsidRDefault="00A23B3E" w:rsidP="00042572">
            <w:r>
              <w:rPr>
                <w:rFonts w:ascii="Arial" w:hAnsi="Arial" w:cs="Arial"/>
                <w:sz w:val="14"/>
                <w:szCs w:val="14"/>
              </w:rPr>
              <w:t>[  ]</w:t>
            </w:r>
          </w:p>
        </w:tc>
      </w:tr>
      <w:tr w:rsidR="00A23B3E" w14:paraId="540DFC02"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540DFBF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CUP </w:t>
            </w:r>
          </w:p>
          <w:p w14:paraId="540DFBFE"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BF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40536E">
              <w:rPr>
                <w:rFonts w:ascii="Arial" w:hAnsi="Arial" w:cs="Arial"/>
                <w:color w:val="000000"/>
                <w:sz w:val="14"/>
                <w:szCs w:val="14"/>
              </w:rPr>
              <w:t xml:space="preserve"> </w:t>
            </w:r>
            <w:r w:rsidRPr="003A443E">
              <w:rPr>
                <w:rFonts w:ascii="Arial" w:hAnsi="Arial" w:cs="Arial"/>
                <w:color w:val="000000"/>
                <w:sz w:val="14"/>
                <w:szCs w:val="14"/>
              </w:rPr>
              <w:t xml:space="preserve"> ]</w:t>
            </w:r>
          </w:p>
          <w:p w14:paraId="540DFC0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AA056C">
              <w:rPr>
                <w:rFonts w:ascii="Arial" w:hAnsi="Arial" w:cs="Arial"/>
                <w:color w:val="000000"/>
                <w:sz w:val="14"/>
                <w:szCs w:val="14"/>
              </w:rPr>
              <w:t xml:space="preserve">  </w:t>
            </w:r>
            <w:r w:rsidRPr="003A443E">
              <w:rPr>
                <w:rFonts w:ascii="Arial" w:hAnsi="Arial" w:cs="Arial"/>
                <w:color w:val="000000"/>
                <w:sz w:val="14"/>
                <w:szCs w:val="14"/>
              </w:rPr>
              <w:t xml:space="preserve">] </w:t>
            </w:r>
          </w:p>
          <w:p w14:paraId="540DFC01" w14:textId="77777777" w:rsidR="00A23B3E" w:rsidRPr="003A443E" w:rsidRDefault="00A23B3E">
            <w:pPr>
              <w:rPr>
                <w:color w:val="000000"/>
              </w:rPr>
            </w:pPr>
            <w:r w:rsidRPr="003A443E">
              <w:rPr>
                <w:rFonts w:ascii="Arial" w:hAnsi="Arial" w:cs="Arial"/>
                <w:color w:val="000000"/>
                <w:sz w:val="14"/>
                <w:szCs w:val="14"/>
              </w:rPr>
              <w:t xml:space="preserve">[  ] </w:t>
            </w:r>
          </w:p>
        </w:tc>
      </w:tr>
    </w:tbl>
    <w:p w14:paraId="540DFC03"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540DFC04"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540DFC0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540DFC0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7" w14:textId="77777777" w:rsidR="00A23B3E" w:rsidRDefault="00A23B3E">
            <w:pPr>
              <w:pStyle w:val="Text1"/>
              <w:ind w:left="0"/>
            </w:pPr>
            <w:r>
              <w:rPr>
                <w:rFonts w:ascii="Arial" w:hAnsi="Arial" w:cs="Arial"/>
                <w:b/>
                <w:sz w:val="14"/>
                <w:szCs w:val="14"/>
              </w:rPr>
              <w:t>Risposta:</w:t>
            </w:r>
          </w:p>
        </w:tc>
      </w:tr>
      <w:tr w:rsidR="00A23B3E" w14:paraId="540DFC0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9"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A" w14:textId="77777777" w:rsidR="00A23B3E" w:rsidRDefault="00A23B3E">
            <w:pPr>
              <w:pStyle w:val="Text1"/>
              <w:ind w:left="0"/>
            </w:pPr>
            <w:r>
              <w:rPr>
                <w:rFonts w:ascii="Arial" w:hAnsi="Arial" w:cs="Arial"/>
                <w:sz w:val="14"/>
                <w:szCs w:val="14"/>
              </w:rPr>
              <w:t>[   ]</w:t>
            </w:r>
          </w:p>
        </w:tc>
      </w:tr>
      <w:tr w:rsidR="00A23B3E" w14:paraId="540DFC10"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C"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540DFC0D"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0E" w14:textId="77777777" w:rsidR="00A23B3E" w:rsidRDefault="00A23B3E">
            <w:pPr>
              <w:pStyle w:val="Text1"/>
              <w:ind w:left="0"/>
              <w:rPr>
                <w:rFonts w:ascii="Arial" w:hAnsi="Arial" w:cs="Arial"/>
                <w:sz w:val="14"/>
                <w:szCs w:val="14"/>
              </w:rPr>
            </w:pPr>
            <w:r>
              <w:rPr>
                <w:rFonts w:ascii="Arial" w:hAnsi="Arial" w:cs="Arial"/>
                <w:sz w:val="14"/>
                <w:szCs w:val="14"/>
              </w:rPr>
              <w:t>[   ]</w:t>
            </w:r>
          </w:p>
          <w:p w14:paraId="540DFC0F" w14:textId="77777777" w:rsidR="00A23B3E" w:rsidRDefault="00A23B3E">
            <w:pPr>
              <w:pStyle w:val="Text1"/>
              <w:ind w:left="0"/>
            </w:pPr>
            <w:r>
              <w:rPr>
                <w:rFonts w:ascii="Arial" w:hAnsi="Arial" w:cs="Arial"/>
                <w:sz w:val="14"/>
                <w:szCs w:val="14"/>
              </w:rPr>
              <w:t>[   ]</w:t>
            </w:r>
          </w:p>
        </w:tc>
      </w:tr>
      <w:tr w:rsidR="00A23B3E" w14:paraId="540DFC1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1"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2" w14:textId="77777777" w:rsidR="00A23B3E" w:rsidRDefault="00A23B3E">
            <w:pPr>
              <w:pStyle w:val="Text1"/>
              <w:ind w:left="0"/>
            </w:pPr>
            <w:r>
              <w:rPr>
                <w:rFonts w:ascii="Arial" w:hAnsi="Arial" w:cs="Arial"/>
                <w:sz w:val="14"/>
                <w:szCs w:val="14"/>
              </w:rPr>
              <w:t>[……………]</w:t>
            </w:r>
          </w:p>
        </w:tc>
      </w:tr>
      <w:tr w:rsidR="00A23B3E" w14:paraId="540DFC1C"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3"/>
            </w:r>
            <w:r w:rsidRPr="003A443E">
              <w:rPr>
                <w:rFonts w:ascii="Arial" w:hAnsi="Arial" w:cs="Arial"/>
                <w:color w:val="000000"/>
                <w:sz w:val="14"/>
                <w:szCs w:val="14"/>
              </w:rPr>
              <w:t>):</w:t>
            </w:r>
          </w:p>
          <w:p w14:paraId="540DFC1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540DFC16"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540DFC17"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8" w14:textId="77777777" w:rsidR="00A23B3E" w:rsidRDefault="00A23B3E">
            <w:pPr>
              <w:pStyle w:val="Text1"/>
              <w:ind w:left="0"/>
              <w:rPr>
                <w:rFonts w:ascii="Arial" w:hAnsi="Arial" w:cs="Arial"/>
                <w:sz w:val="14"/>
                <w:szCs w:val="14"/>
              </w:rPr>
            </w:pPr>
            <w:r>
              <w:rPr>
                <w:rFonts w:ascii="Arial" w:hAnsi="Arial" w:cs="Arial"/>
                <w:sz w:val="14"/>
                <w:szCs w:val="14"/>
              </w:rPr>
              <w:t>[……………]</w:t>
            </w:r>
          </w:p>
          <w:p w14:paraId="540DFC19" w14:textId="77777777" w:rsidR="00A23B3E" w:rsidRDefault="00A23B3E">
            <w:pPr>
              <w:pStyle w:val="Text1"/>
              <w:ind w:left="0"/>
              <w:rPr>
                <w:rFonts w:ascii="Arial" w:hAnsi="Arial" w:cs="Arial"/>
                <w:sz w:val="14"/>
                <w:szCs w:val="14"/>
              </w:rPr>
            </w:pPr>
            <w:r>
              <w:rPr>
                <w:rFonts w:ascii="Arial" w:hAnsi="Arial" w:cs="Arial"/>
                <w:sz w:val="14"/>
                <w:szCs w:val="14"/>
              </w:rPr>
              <w:t>[……………]</w:t>
            </w:r>
          </w:p>
          <w:p w14:paraId="540DFC1A" w14:textId="77777777" w:rsidR="00A23B3E" w:rsidRDefault="00A23B3E">
            <w:pPr>
              <w:pStyle w:val="Text1"/>
              <w:ind w:left="0"/>
              <w:rPr>
                <w:rFonts w:ascii="Arial" w:hAnsi="Arial" w:cs="Arial"/>
                <w:sz w:val="14"/>
                <w:szCs w:val="14"/>
              </w:rPr>
            </w:pPr>
            <w:r>
              <w:rPr>
                <w:rFonts w:ascii="Arial" w:hAnsi="Arial" w:cs="Arial"/>
                <w:sz w:val="14"/>
                <w:szCs w:val="14"/>
              </w:rPr>
              <w:t>[……………]</w:t>
            </w:r>
          </w:p>
          <w:p w14:paraId="540DFC1B" w14:textId="77777777" w:rsidR="00A23B3E" w:rsidRDefault="00A23B3E">
            <w:pPr>
              <w:pStyle w:val="Text1"/>
              <w:ind w:left="0"/>
            </w:pPr>
            <w:r>
              <w:rPr>
                <w:rFonts w:ascii="Arial" w:hAnsi="Arial" w:cs="Arial"/>
                <w:sz w:val="14"/>
                <w:szCs w:val="14"/>
              </w:rPr>
              <w:t>[……………]</w:t>
            </w:r>
          </w:p>
        </w:tc>
      </w:tr>
      <w:tr w:rsidR="00A23B3E" w14:paraId="540DFC1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D"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1E" w14:textId="77777777" w:rsidR="00A23B3E" w:rsidRDefault="00A23B3E">
            <w:pPr>
              <w:pStyle w:val="Text1"/>
              <w:ind w:left="0"/>
            </w:pPr>
            <w:r>
              <w:rPr>
                <w:rFonts w:ascii="Arial" w:hAnsi="Arial" w:cs="Arial"/>
                <w:b/>
                <w:sz w:val="14"/>
                <w:szCs w:val="14"/>
              </w:rPr>
              <w:t>Risposta:</w:t>
            </w:r>
          </w:p>
        </w:tc>
      </w:tr>
      <w:tr w:rsidR="00A23B3E" w14:paraId="540DFC2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20"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4"/>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21" w14:textId="77777777"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540DFC3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23"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5"/>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 o provvede all'esecuzione del contratto nel contesto di programmi di lavoro protetti (articolo 112 del Codice)?</w:t>
            </w:r>
          </w:p>
          <w:p w14:paraId="540DFC24" w14:textId="77777777" w:rsidR="00A23B3E" w:rsidRPr="003A443E" w:rsidRDefault="00A23B3E">
            <w:pPr>
              <w:pStyle w:val="Text1"/>
              <w:spacing w:before="0" w:after="0"/>
              <w:ind w:left="0"/>
              <w:rPr>
                <w:rFonts w:ascii="Arial" w:hAnsi="Arial" w:cs="Arial"/>
                <w:b/>
                <w:color w:val="000000"/>
                <w:sz w:val="14"/>
                <w:szCs w:val="14"/>
              </w:rPr>
            </w:pPr>
          </w:p>
          <w:p w14:paraId="540DFC25"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540DFC26" w14:textId="77777777" w:rsidR="00A23B3E" w:rsidRPr="003A443E" w:rsidRDefault="00A23B3E">
            <w:pPr>
              <w:pStyle w:val="Text1"/>
              <w:spacing w:before="0" w:after="0"/>
              <w:ind w:left="0"/>
              <w:rPr>
                <w:rFonts w:ascii="Arial" w:hAnsi="Arial" w:cs="Arial"/>
                <w:color w:val="000000"/>
                <w:sz w:val="14"/>
                <w:szCs w:val="14"/>
              </w:rPr>
            </w:pPr>
          </w:p>
          <w:p w14:paraId="540DFC2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40DFC28"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29" w14:textId="77777777"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540DFC2A" w14:textId="77777777" w:rsidR="00A23B3E" w:rsidRDefault="00A23B3E">
            <w:pPr>
              <w:pStyle w:val="Text1"/>
              <w:spacing w:before="0" w:after="0"/>
              <w:ind w:left="0"/>
              <w:rPr>
                <w:rFonts w:ascii="Arial" w:hAnsi="Arial" w:cs="Arial"/>
                <w:sz w:val="14"/>
                <w:szCs w:val="14"/>
              </w:rPr>
            </w:pPr>
          </w:p>
          <w:p w14:paraId="540DFC2B" w14:textId="77777777" w:rsidR="00A23B3E" w:rsidRDefault="00A23B3E">
            <w:pPr>
              <w:pStyle w:val="Text1"/>
              <w:spacing w:before="0" w:after="0"/>
              <w:ind w:left="0"/>
              <w:rPr>
                <w:rFonts w:ascii="Arial" w:hAnsi="Arial" w:cs="Arial"/>
                <w:sz w:val="14"/>
                <w:szCs w:val="14"/>
              </w:rPr>
            </w:pPr>
          </w:p>
          <w:p w14:paraId="540DFC2C" w14:textId="77777777" w:rsidR="00A23B3E" w:rsidRDefault="00A23B3E">
            <w:pPr>
              <w:pStyle w:val="Text1"/>
              <w:spacing w:before="0" w:after="0"/>
              <w:ind w:left="0"/>
              <w:rPr>
                <w:rFonts w:ascii="Arial" w:hAnsi="Arial" w:cs="Arial"/>
                <w:sz w:val="14"/>
                <w:szCs w:val="14"/>
              </w:rPr>
            </w:pPr>
          </w:p>
          <w:p w14:paraId="540DFC2D" w14:textId="77777777" w:rsidR="00A23B3E" w:rsidRDefault="00A23B3E">
            <w:pPr>
              <w:pStyle w:val="Text1"/>
              <w:spacing w:before="0" w:after="0"/>
              <w:ind w:left="0"/>
              <w:rPr>
                <w:rFonts w:ascii="Arial" w:hAnsi="Arial" w:cs="Arial"/>
                <w:sz w:val="14"/>
                <w:szCs w:val="14"/>
              </w:rPr>
            </w:pPr>
          </w:p>
          <w:p w14:paraId="540DFC2E"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540DFC2F" w14:textId="77777777" w:rsidR="00A23B3E" w:rsidRDefault="00A23B3E">
            <w:pPr>
              <w:pStyle w:val="Text1"/>
              <w:spacing w:before="0" w:after="0"/>
              <w:ind w:left="0"/>
              <w:rPr>
                <w:rFonts w:ascii="Arial" w:hAnsi="Arial" w:cs="Arial"/>
                <w:sz w:val="14"/>
                <w:szCs w:val="14"/>
              </w:rPr>
            </w:pPr>
          </w:p>
          <w:p w14:paraId="540DFC30" w14:textId="77777777" w:rsidR="00A23B3E" w:rsidRDefault="00A23B3E">
            <w:pPr>
              <w:pStyle w:val="Text1"/>
              <w:spacing w:before="0" w:after="0"/>
              <w:ind w:left="0"/>
              <w:rPr>
                <w:rFonts w:ascii="Arial" w:hAnsi="Arial" w:cs="Arial"/>
                <w:sz w:val="14"/>
                <w:szCs w:val="14"/>
              </w:rPr>
            </w:pPr>
          </w:p>
          <w:p w14:paraId="540DFC31" w14:textId="77777777" w:rsidR="00A23B3E" w:rsidRDefault="00A23B3E">
            <w:pPr>
              <w:pStyle w:val="Text1"/>
              <w:spacing w:before="0" w:after="0"/>
              <w:ind w:left="0"/>
              <w:rPr>
                <w:rFonts w:ascii="Arial" w:hAnsi="Arial" w:cs="Arial"/>
                <w:sz w:val="14"/>
                <w:szCs w:val="14"/>
              </w:rPr>
            </w:pPr>
          </w:p>
          <w:p w14:paraId="540DFC32"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540DFC33" w14:textId="77777777" w:rsidR="00A23B3E" w:rsidRDefault="00A23B3E">
            <w:pPr>
              <w:pStyle w:val="Text1"/>
              <w:spacing w:before="0" w:after="0"/>
              <w:ind w:left="0"/>
              <w:rPr>
                <w:rFonts w:ascii="Arial" w:hAnsi="Arial" w:cs="Arial"/>
                <w:sz w:val="14"/>
                <w:szCs w:val="14"/>
              </w:rPr>
            </w:pPr>
          </w:p>
        </w:tc>
      </w:tr>
      <w:tr w:rsidR="00A23B3E" w14:paraId="540DFC5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35"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540DFC36"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40DFC37" w14:textId="77777777" w:rsidR="00A23B3E" w:rsidRPr="003A443E" w:rsidRDefault="00A23B3E">
            <w:pPr>
              <w:pStyle w:val="Text1"/>
              <w:spacing w:before="0" w:after="0"/>
              <w:ind w:left="0"/>
              <w:rPr>
                <w:rFonts w:ascii="Arial" w:hAnsi="Arial" w:cs="Arial"/>
                <w:color w:val="000000"/>
                <w:sz w:val="14"/>
                <w:szCs w:val="14"/>
              </w:rPr>
            </w:pPr>
          </w:p>
          <w:p w14:paraId="540DFC38"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540DFC39" w14:textId="77777777" w:rsidR="00A23B3E" w:rsidRPr="003A443E" w:rsidRDefault="00A23B3E">
            <w:pPr>
              <w:pStyle w:val="Text1"/>
              <w:spacing w:before="0" w:after="0"/>
              <w:ind w:left="0"/>
              <w:rPr>
                <w:rFonts w:ascii="Arial" w:hAnsi="Arial" w:cs="Arial"/>
                <w:color w:val="000000"/>
                <w:sz w:val="12"/>
                <w:szCs w:val="12"/>
              </w:rPr>
            </w:pPr>
          </w:p>
          <w:p w14:paraId="540DFC3A"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40DFC3B" w14:textId="77777777" w:rsidR="00A23B3E" w:rsidRPr="003A443E" w:rsidRDefault="00A23B3E">
            <w:pPr>
              <w:pStyle w:val="Text1"/>
              <w:spacing w:before="0" w:after="0"/>
              <w:ind w:left="720"/>
              <w:rPr>
                <w:rFonts w:ascii="Arial" w:hAnsi="Arial" w:cs="Arial"/>
                <w:i/>
                <w:color w:val="000000"/>
                <w:sz w:val="14"/>
                <w:szCs w:val="14"/>
              </w:rPr>
            </w:pPr>
          </w:p>
          <w:p w14:paraId="540DFC3C" w14:textId="77777777" w:rsidR="001F35A9" w:rsidRPr="003A443E" w:rsidRDefault="001F35A9">
            <w:pPr>
              <w:pStyle w:val="Text1"/>
              <w:spacing w:before="0" w:after="0"/>
              <w:ind w:left="720"/>
              <w:rPr>
                <w:rFonts w:ascii="Arial" w:hAnsi="Arial" w:cs="Arial"/>
                <w:i/>
                <w:color w:val="000000"/>
                <w:sz w:val="14"/>
                <w:szCs w:val="14"/>
              </w:rPr>
            </w:pPr>
          </w:p>
          <w:p w14:paraId="540DFC3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40DFC3E" w14:textId="77777777" w:rsidR="00A23B3E" w:rsidRPr="003A443E" w:rsidRDefault="00A23B3E">
            <w:pPr>
              <w:pStyle w:val="Text1"/>
              <w:spacing w:before="0" w:after="0"/>
              <w:ind w:left="284" w:hanging="284"/>
              <w:rPr>
                <w:rFonts w:ascii="Arial" w:hAnsi="Arial" w:cs="Arial"/>
                <w:color w:val="000000"/>
                <w:sz w:val="14"/>
                <w:szCs w:val="14"/>
              </w:rPr>
            </w:pPr>
          </w:p>
          <w:p w14:paraId="540DFC3F" w14:textId="77777777" w:rsidR="00A23B3E" w:rsidRPr="003A443E" w:rsidRDefault="00A23B3E">
            <w:pPr>
              <w:pStyle w:val="Text1"/>
              <w:spacing w:before="0" w:after="0"/>
              <w:ind w:left="284" w:hanging="284"/>
              <w:rPr>
                <w:rFonts w:ascii="Arial" w:hAnsi="Arial" w:cs="Arial"/>
                <w:color w:val="000000"/>
                <w:sz w:val="14"/>
                <w:szCs w:val="14"/>
              </w:rPr>
            </w:pPr>
          </w:p>
          <w:p w14:paraId="540DFC40" w14:textId="77777777" w:rsidR="00A23B3E" w:rsidRPr="003A443E" w:rsidRDefault="00A23B3E">
            <w:pPr>
              <w:pStyle w:val="Text1"/>
              <w:spacing w:before="0" w:after="0"/>
              <w:ind w:left="284" w:hanging="284"/>
              <w:rPr>
                <w:rFonts w:ascii="Arial" w:hAnsi="Arial" w:cs="Arial"/>
                <w:color w:val="000000"/>
                <w:sz w:val="14"/>
                <w:szCs w:val="14"/>
              </w:rPr>
            </w:pPr>
          </w:p>
          <w:p w14:paraId="540DFC41" w14:textId="77777777" w:rsidR="00A23B3E" w:rsidRPr="003A443E" w:rsidRDefault="00A23B3E">
            <w:pPr>
              <w:pStyle w:val="Text1"/>
              <w:spacing w:before="0" w:after="0"/>
              <w:ind w:left="284" w:hanging="284"/>
              <w:rPr>
                <w:rFonts w:ascii="Arial" w:hAnsi="Arial" w:cs="Arial"/>
                <w:color w:val="000000"/>
                <w:sz w:val="14"/>
                <w:szCs w:val="14"/>
              </w:rPr>
            </w:pPr>
          </w:p>
          <w:p w14:paraId="540DFC42"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14:paraId="540DFC43"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540DFC44"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40DFC45"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40DFC46"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540DFC47"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540DFC48"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49" w14:textId="77777777" w:rsidR="001F35A9" w:rsidRDefault="001F35A9">
            <w:pPr>
              <w:pStyle w:val="Text1"/>
              <w:ind w:left="0"/>
              <w:rPr>
                <w:rFonts w:ascii="Arial" w:hAnsi="Arial" w:cs="Arial"/>
                <w:sz w:val="15"/>
                <w:szCs w:val="15"/>
              </w:rPr>
            </w:pPr>
          </w:p>
          <w:p w14:paraId="540DFC4A" w14:textId="77777777" w:rsidR="001F35A9" w:rsidRDefault="001F35A9">
            <w:pPr>
              <w:pStyle w:val="Text1"/>
              <w:ind w:left="0"/>
              <w:rPr>
                <w:rFonts w:ascii="Arial" w:hAnsi="Arial" w:cs="Arial"/>
                <w:sz w:val="15"/>
                <w:szCs w:val="15"/>
              </w:rPr>
            </w:pPr>
          </w:p>
          <w:p w14:paraId="540DFC4B"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540DFC4C" w14:textId="77777777" w:rsidR="00A23B3E" w:rsidRDefault="00A23B3E">
            <w:pPr>
              <w:pStyle w:val="Text1"/>
              <w:ind w:left="0"/>
              <w:rPr>
                <w:rFonts w:ascii="Arial" w:hAnsi="Arial" w:cs="Arial"/>
                <w:sz w:val="15"/>
                <w:szCs w:val="15"/>
              </w:rPr>
            </w:pPr>
          </w:p>
          <w:p w14:paraId="540DFC4D" w14:textId="77777777" w:rsidR="00A23B3E" w:rsidRDefault="00A23B3E">
            <w:pPr>
              <w:pStyle w:val="Text1"/>
              <w:ind w:left="0"/>
              <w:rPr>
                <w:rFonts w:ascii="Arial" w:hAnsi="Arial" w:cs="Arial"/>
                <w:sz w:val="15"/>
                <w:szCs w:val="15"/>
              </w:rPr>
            </w:pPr>
          </w:p>
          <w:p w14:paraId="540DFC4E"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40DFC4F" w14:textId="77777777" w:rsidR="001F35A9" w:rsidRDefault="001F35A9" w:rsidP="001F35A9">
            <w:pPr>
              <w:pStyle w:val="Text1"/>
              <w:spacing w:before="0" w:after="0"/>
              <w:ind w:left="0"/>
              <w:rPr>
                <w:rFonts w:ascii="Arial" w:hAnsi="Arial" w:cs="Arial"/>
                <w:color w:val="000000"/>
                <w:sz w:val="14"/>
                <w:szCs w:val="14"/>
              </w:rPr>
            </w:pPr>
          </w:p>
          <w:p w14:paraId="540DFC50" w14:textId="77777777" w:rsidR="001F35A9" w:rsidRDefault="001F35A9" w:rsidP="001F35A9">
            <w:pPr>
              <w:pStyle w:val="Text1"/>
              <w:spacing w:before="0" w:after="0"/>
              <w:ind w:left="0"/>
              <w:rPr>
                <w:rFonts w:ascii="Arial" w:hAnsi="Arial" w:cs="Arial"/>
                <w:color w:val="000000"/>
                <w:sz w:val="14"/>
                <w:szCs w:val="14"/>
              </w:rPr>
            </w:pPr>
          </w:p>
          <w:p w14:paraId="540DFC51"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540DFC52"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540DFC53" w14:textId="77777777" w:rsidR="001F35A9" w:rsidRDefault="001F35A9">
            <w:pPr>
              <w:pStyle w:val="Text1"/>
              <w:ind w:left="0"/>
              <w:rPr>
                <w:rFonts w:ascii="Arial" w:hAnsi="Arial" w:cs="Arial"/>
                <w:color w:val="000000"/>
                <w:sz w:val="14"/>
                <w:szCs w:val="14"/>
              </w:rPr>
            </w:pPr>
          </w:p>
          <w:p w14:paraId="540DFC54"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540DFC55" w14:textId="77777777" w:rsidR="00A23B3E" w:rsidRDefault="00A23B3E">
            <w:pPr>
              <w:pStyle w:val="Text1"/>
              <w:ind w:left="0"/>
              <w:rPr>
                <w:rFonts w:ascii="Arial" w:hAnsi="Arial" w:cs="Arial"/>
                <w:color w:val="FF0000"/>
                <w:sz w:val="14"/>
                <w:szCs w:val="14"/>
                <w:highlight w:val="yellow"/>
              </w:rPr>
            </w:pPr>
          </w:p>
          <w:p w14:paraId="540DFC56" w14:textId="77777777" w:rsidR="00A23B3E" w:rsidRDefault="00A23B3E">
            <w:pPr>
              <w:pStyle w:val="Text1"/>
              <w:ind w:left="0"/>
              <w:rPr>
                <w:rFonts w:ascii="Arial" w:hAnsi="Arial" w:cs="Arial"/>
                <w:color w:val="FF0000"/>
                <w:sz w:val="14"/>
                <w:szCs w:val="14"/>
                <w:highlight w:val="yellow"/>
              </w:rPr>
            </w:pPr>
          </w:p>
          <w:p w14:paraId="540DFC57" w14:textId="77777777" w:rsidR="00A23B3E" w:rsidRDefault="00A23B3E">
            <w:pPr>
              <w:pStyle w:val="Text1"/>
              <w:ind w:left="0"/>
              <w:rPr>
                <w:rFonts w:ascii="Arial" w:hAnsi="Arial" w:cs="Arial"/>
                <w:sz w:val="14"/>
                <w:szCs w:val="14"/>
              </w:rPr>
            </w:pPr>
          </w:p>
          <w:p w14:paraId="540DFC58" w14:textId="77777777" w:rsidR="00A23B3E" w:rsidRDefault="00A23B3E">
            <w:pPr>
              <w:pStyle w:val="Text1"/>
              <w:ind w:left="0"/>
              <w:rPr>
                <w:rFonts w:ascii="Arial" w:hAnsi="Arial" w:cs="Arial"/>
                <w:sz w:val="14"/>
                <w:szCs w:val="14"/>
              </w:rPr>
            </w:pPr>
          </w:p>
          <w:p w14:paraId="540DFC59" w14:textId="77777777"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40DFC5A" w14:textId="77777777" w:rsidR="00A23B3E" w:rsidRDefault="00A23B3E" w:rsidP="005309A4">
            <w:pPr>
              <w:pStyle w:val="Text1"/>
              <w:spacing w:before="0"/>
              <w:ind w:left="0"/>
            </w:pPr>
            <w:r>
              <w:rPr>
                <w:rFonts w:ascii="Arial" w:hAnsi="Arial" w:cs="Arial"/>
                <w:sz w:val="14"/>
                <w:szCs w:val="14"/>
              </w:rPr>
              <w:t>[………..…][…………][……….…][……….…]</w:t>
            </w:r>
          </w:p>
        </w:tc>
      </w:tr>
      <w:tr w:rsidR="00A23B3E" w14:paraId="540DFC7A"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5C"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540DFC5D"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540DFC5E"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540DFC5F"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540DFC60" w14:textId="77777777" w:rsidR="00A23B3E" w:rsidRPr="003A443E" w:rsidRDefault="00A23B3E">
            <w:pPr>
              <w:pStyle w:val="Text1"/>
              <w:spacing w:before="0" w:after="0"/>
              <w:ind w:left="0"/>
              <w:rPr>
                <w:rFonts w:ascii="Arial" w:hAnsi="Arial" w:cs="Arial"/>
                <w:color w:val="000000"/>
                <w:sz w:val="14"/>
                <w:szCs w:val="14"/>
              </w:rPr>
            </w:pPr>
          </w:p>
          <w:p w14:paraId="540DFC61"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540DFC62" w14:textId="77777777" w:rsidR="00A23B3E" w:rsidRPr="003A443E" w:rsidRDefault="00A23B3E">
            <w:pPr>
              <w:pStyle w:val="Text1"/>
              <w:spacing w:before="0" w:after="0"/>
              <w:ind w:left="720"/>
              <w:rPr>
                <w:rFonts w:ascii="Arial" w:hAnsi="Arial" w:cs="Arial"/>
                <w:i/>
                <w:color w:val="000000"/>
                <w:sz w:val="14"/>
                <w:szCs w:val="14"/>
              </w:rPr>
            </w:pPr>
          </w:p>
          <w:p w14:paraId="540DFC63"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540DFC64" w14:textId="77777777" w:rsidR="00A23B3E" w:rsidRPr="003A443E" w:rsidRDefault="00A23B3E">
            <w:pPr>
              <w:pStyle w:val="Text1"/>
              <w:spacing w:before="0" w:after="0"/>
              <w:ind w:left="284" w:hanging="284"/>
              <w:rPr>
                <w:rFonts w:ascii="Arial" w:hAnsi="Arial" w:cs="Arial"/>
                <w:color w:val="000000"/>
                <w:sz w:val="14"/>
                <w:szCs w:val="14"/>
              </w:rPr>
            </w:pPr>
          </w:p>
          <w:p w14:paraId="540DFC65" w14:textId="77777777" w:rsidR="001F35A9" w:rsidRPr="003A443E" w:rsidRDefault="001F35A9">
            <w:pPr>
              <w:pStyle w:val="Text1"/>
              <w:spacing w:before="0" w:after="0"/>
              <w:ind w:left="284" w:hanging="284"/>
              <w:rPr>
                <w:rFonts w:ascii="Arial" w:hAnsi="Arial" w:cs="Arial"/>
                <w:color w:val="000000"/>
                <w:sz w:val="14"/>
                <w:szCs w:val="14"/>
              </w:rPr>
            </w:pPr>
          </w:p>
          <w:p w14:paraId="540DFC66" w14:textId="77777777" w:rsidR="001F35A9" w:rsidRPr="003A443E" w:rsidRDefault="001F35A9">
            <w:pPr>
              <w:pStyle w:val="Text1"/>
              <w:spacing w:before="0" w:after="0"/>
              <w:ind w:left="284" w:hanging="284"/>
              <w:rPr>
                <w:rFonts w:ascii="Arial" w:hAnsi="Arial" w:cs="Arial"/>
                <w:color w:val="000000"/>
                <w:sz w:val="14"/>
                <w:szCs w:val="14"/>
              </w:rPr>
            </w:pPr>
          </w:p>
          <w:p w14:paraId="540DFC67" w14:textId="77777777" w:rsidR="001F35A9" w:rsidRPr="003A443E" w:rsidRDefault="001F35A9">
            <w:pPr>
              <w:pStyle w:val="Text1"/>
              <w:spacing w:before="0" w:after="0"/>
              <w:ind w:left="284" w:hanging="284"/>
              <w:rPr>
                <w:rFonts w:ascii="Arial" w:hAnsi="Arial" w:cs="Arial"/>
                <w:color w:val="000000"/>
                <w:sz w:val="14"/>
                <w:szCs w:val="14"/>
              </w:rPr>
            </w:pPr>
          </w:p>
          <w:p w14:paraId="540DFC68" w14:textId="77777777" w:rsidR="001F35A9" w:rsidRPr="003A443E" w:rsidRDefault="001F35A9">
            <w:pPr>
              <w:pStyle w:val="Text1"/>
              <w:spacing w:before="0" w:after="0"/>
              <w:ind w:left="284" w:hanging="284"/>
              <w:rPr>
                <w:rFonts w:ascii="Arial" w:hAnsi="Arial" w:cs="Arial"/>
                <w:color w:val="000000"/>
                <w:sz w:val="14"/>
                <w:szCs w:val="14"/>
              </w:rPr>
            </w:pPr>
          </w:p>
          <w:p w14:paraId="540DFC69" w14:textId="77777777" w:rsidR="00A23B3E" w:rsidRPr="003A443E" w:rsidRDefault="00A23B3E">
            <w:pPr>
              <w:pStyle w:val="Text1"/>
              <w:spacing w:before="0" w:after="0"/>
              <w:ind w:left="284" w:hanging="284"/>
              <w:rPr>
                <w:rFonts w:ascii="Arial" w:hAnsi="Arial" w:cs="Arial"/>
                <w:color w:val="000000"/>
                <w:sz w:val="14"/>
                <w:szCs w:val="14"/>
              </w:rPr>
            </w:pPr>
          </w:p>
          <w:p w14:paraId="540DFC6A"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540DFC6B" w14:textId="77777777" w:rsidR="00A23B3E" w:rsidRPr="003A443E" w:rsidRDefault="00A23B3E">
            <w:pPr>
              <w:pStyle w:val="Text1"/>
              <w:spacing w:before="0" w:after="0"/>
              <w:ind w:left="284" w:hanging="284"/>
              <w:rPr>
                <w:rFonts w:ascii="Arial" w:hAnsi="Arial" w:cs="Arial"/>
                <w:color w:val="000000"/>
                <w:sz w:val="14"/>
                <w:szCs w:val="14"/>
              </w:rPr>
            </w:pPr>
          </w:p>
          <w:p w14:paraId="540DFC6C"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6D"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C6E" w14:textId="77777777" w:rsidR="00A23B3E" w:rsidRPr="003A443E" w:rsidRDefault="00A23B3E">
            <w:pPr>
              <w:pStyle w:val="Text1"/>
              <w:ind w:left="0"/>
              <w:rPr>
                <w:rFonts w:ascii="Arial" w:hAnsi="Arial" w:cs="Arial"/>
                <w:color w:val="000000"/>
                <w:sz w:val="14"/>
                <w:szCs w:val="14"/>
              </w:rPr>
            </w:pPr>
          </w:p>
          <w:p w14:paraId="540DFC6F" w14:textId="77777777" w:rsidR="00A23B3E" w:rsidRPr="003A443E" w:rsidRDefault="00A23B3E">
            <w:pPr>
              <w:pStyle w:val="Text1"/>
              <w:ind w:left="0"/>
              <w:rPr>
                <w:rFonts w:ascii="Arial" w:hAnsi="Arial" w:cs="Arial"/>
                <w:color w:val="000000"/>
                <w:sz w:val="14"/>
                <w:szCs w:val="14"/>
              </w:rPr>
            </w:pPr>
          </w:p>
          <w:p w14:paraId="540DFC70"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C71" w14:textId="77777777" w:rsidR="00A23B3E" w:rsidRDefault="00A23B3E">
            <w:pPr>
              <w:pStyle w:val="Text1"/>
              <w:ind w:left="0"/>
              <w:rPr>
                <w:rFonts w:ascii="Arial" w:hAnsi="Arial" w:cs="Arial"/>
                <w:color w:val="000000"/>
                <w:sz w:val="14"/>
                <w:szCs w:val="14"/>
              </w:rPr>
            </w:pPr>
          </w:p>
          <w:p w14:paraId="540DFC72" w14:textId="77777777" w:rsidR="00474587" w:rsidRPr="003A443E" w:rsidRDefault="00474587">
            <w:pPr>
              <w:pStyle w:val="Text1"/>
              <w:ind w:left="0"/>
              <w:rPr>
                <w:rFonts w:ascii="Arial" w:hAnsi="Arial" w:cs="Arial"/>
                <w:color w:val="000000"/>
                <w:sz w:val="14"/>
                <w:szCs w:val="14"/>
              </w:rPr>
            </w:pPr>
          </w:p>
          <w:p w14:paraId="540DFC73"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540DFC74" w14:textId="77777777" w:rsidR="00A23B3E" w:rsidRPr="003A443E" w:rsidRDefault="00A23B3E" w:rsidP="00F351F0">
            <w:pPr>
              <w:pStyle w:val="Text1"/>
              <w:spacing w:before="0" w:after="0"/>
              <w:ind w:left="0"/>
              <w:rPr>
                <w:rFonts w:ascii="Arial" w:hAnsi="Arial" w:cs="Arial"/>
                <w:color w:val="000000"/>
                <w:sz w:val="14"/>
                <w:szCs w:val="14"/>
              </w:rPr>
            </w:pPr>
          </w:p>
          <w:p w14:paraId="540DFC75" w14:textId="77777777" w:rsidR="00A23B3E" w:rsidRPr="003A443E" w:rsidRDefault="00B53A3C" w:rsidP="00474587">
            <w:pPr>
              <w:pStyle w:val="Text1"/>
              <w:spacing w:before="0"/>
              <w:ind w:left="0"/>
              <w:rPr>
                <w:rFonts w:ascii="Arial" w:hAnsi="Arial" w:cs="Arial"/>
                <w:color w:val="000000"/>
                <w:sz w:val="14"/>
                <w:szCs w:val="14"/>
              </w:rPr>
            </w:pPr>
            <w:r>
              <w:rPr>
                <w:rFonts w:ascii="Arial" w:hAnsi="Arial" w:cs="Arial"/>
                <w:color w:val="000000"/>
                <w:sz w:val="14"/>
                <w:szCs w:val="14"/>
              </w:rPr>
              <w:t>b)</w:t>
            </w:r>
            <w:r w:rsidR="00474587">
              <w:rPr>
                <w:rFonts w:ascii="Arial" w:hAnsi="Arial" w:cs="Arial"/>
                <w:color w:val="000000"/>
                <w:sz w:val="14"/>
                <w:szCs w:val="14"/>
              </w:rPr>
              <w:t xml:space="preserve"> </w:t>
            </w:r>
            <w:r w:rsidR="00A23B3E" w:rsidRPr="003A443E">
              <w:rPr>
                <w:rFonts w:ascii="Arial" w:hAnsi="Arial" w:cs="Arial"/>
                <w:color w:val="000000"/>
                <w:sz w:val="14"/>
                <w:szCs w:val="14"/>
              </w:rPr>
              <w:t xml:space="preserve">(indirizzo web, autorità o organismo di </w:t>
            </w:r>
            <w:proofErr w:type="gramStart"/>
            <w:r w:rsidR="00A23B3E" w:rsidRPr="003A443E">
              <w:rPr>
                <w:rFonts w:ascii="Arial" w:hAnsi="Arial" w:cs="Arial"/>
                <w:color w:val="000000"/>
                <w:sz w:val="14"/>
                <w:szCs w:val="14"/>
              </w:rPr>
              <w:t>emanazione,  riferimento</w:t>
            </w:r>
            <w:proofErr w:type="gramEnd"/>
            <w:r w:rsidR="00A23B3E" w:rsidRPr="003A443E">
              <w:rPr>
                <w:rFonts w:ascii="Arial" w:hAnsi="Arial" w:cs="Arial"/>
                <w:color w:val="000000"/>
                <w:sz w:val="14"/>
                <w:szCs w:val="14"/>
              </w:rPr>
              <w:t xml:space="preserve"> preciso della documentazione):</w:t>
            </w:r>
          </w:p>
          <w:p w14:paraId="540DFC76"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40DFC77"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540DFC78"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540DFC79"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14:paraId="540DFC7C"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40DFC7B"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540DFC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7D"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7E" w14:textId="77777777" w:rsidR="00A23B3E" w:rsidRDefault="00A23B3E">
            <w:pPr>
              <w:pStyle w:val="Text1"/>
              <w:ind w:left="0"/>
            </w:pPr>
            <w:r>
              <w:rPr>
                <w:rFonts w:ascii="Arial" w:hAnsi="Arial" w:cs="Arial"/>
                <w:b/>
                <w:sz w:val="15"/>
                <w:szCs w:val="15"/>
              </w:rPr>
              <w:t>Risposta:</w:t>
            </w:r>
          </w:p>
        </w:tc>
      </w:tr>
      <w:tr w:rsidR="00A23B3E" w14:paraId="540DFC8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80"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81" w14:textId="77777777"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540DFC8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40DFC83"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540DFC9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85"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40DFC86"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540DFC87" w14:textId="77777777" w:rsidR="00A23B3E" w:rsidRPr="003A443E" w:rsidRDefault="00A23B3E">
            <w:pPr>
              <w:pStyle w:val="Text1"/>
              <w:spacing w:before="0" w:after="0"/>
              <w:ind w:left="284"/>
              <w:rPr>
                <w:rFonts w:ascii="Arial" w:hAnsi="Arial" w:cs="Arial"/>
                <w:color w:val="000000"/>
                <w:sz w:val="14"/>
                <w:szCs w:val="14"/>
              </w:rPr>
            </w:pPr>
          </w:p>
          <w:p w14:paraId="540DFC88"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540DFC89"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40DFC8A" w14:textId="77777777" w:rsidR="00A23B3E" w:rsidRPr="003A443E" w:rsidRDefault="00A23B3E">
            <w:pPr>
              <w:pStyle w:val="Text1"/>
              <w:spacing w:before="0" w:after="0"/>
              <w:ind w:left="0"/>
              <w:rPr>
                <w:rFonts w:ascii="Arial" w:hAnsi="Arial" w:cs="Arial"/>
                <w:b/>
                <w:color w:val="000000"/>
                <w:sz w:val="14"/>
                <w:szCs w:val="14"/>
              </w:rPr>
            </w:pPr>
          </w:p>
          <w:p w14:paraId="540DFC8B"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8C" w14:textId="77777777" w:rsidR="00A23B3E" w:rsidRPr="003A443E" w:rsidRDefault="00A23B3E">
            <w:pPr>
              <w:pStyle w:val="Text1"/>
              <w:spacing w:before="0" w:after="0"/>
              <w:ind w:left="0"/>
              <w:rPr>
                <w:rFonts w:ascii="Arial" w:hAnsi="Arial" w:cs="Arial"/>
                <w:color w:val="000000"/>
                <w:sz w:val="15"/>
                <w:szCs w:val="15"/>
              </w:rPr>
            </w:pPr>
          </w:p>
          <w:p w14:paraId="540DFC8D" w14:textId="77777777" w:rsidR="00A23B3E" w:rsidRPr="003A443E" w:rsidRDefault="00A23B3E">
            <w:pPr>
              <w:pStyle w:val="Text1"/>
              <w:spacing w:before="0" w:after="0"/>
              <w:ind w:left="0"/>
              <w:rPr>
                <w:rFonts w:ascii="Arial" w:hAnsi="Arial" w:cs="Arial"/>
                <w:color w:val="000000"/>
                <w:sz w:val="15"/>
                <w:szCs w:val="15"/>
              </w:rPr>
            </w:pPr>
          </w:p>
          <w:p w14:paraId="540DFC8E" w14:textId="77777777" w:rsidR="00A23B3E" w:rsidRPr="003A443E" w:rsidRDefault="00A23B3E">
            <w:pPr>
              <w:pStyle w:val="Text1"/>
              <w:spacing w:before="0" w:after="0"/>
              <w:ind w:left="0"/>
              <w:rPr>
                <w:rFonts w:ascii="Arial" w:hAnsi="Arial" w:cs="Arial"/>
                <w:color w:val="000000"/>
                <w:sz w:val="15"/>
                <w:szCs w:val="15"/>
              </w:rPr>
            </w:pPr>
          </w:p>
          <w:p w14:paraId="540DFC8F" w14:textId="77777777" w:rsidR="001F35A9" w:rsidRPr="003A443E" w:rsidRDefault="001F35A9">
            <w:pPr>
              <w:pStyle w:val="Text1"/>
              <w:spacing w:before="0" w:after="0"/>
              <w:ind w:left="0"/>
              <w:rPr>
                <w:rFonts w:ascii="Arial" w:hAnsi="Arial" w:cs="Arial"/>
                <w:color w:val="000000"/>
                <w:sz w:val="15"/>
                <w:szCs w:val="15"/>
              </w:rPr>
            </w:pPr>
          </w:p>
          <w:p w14:paraId="540DFC90" w14:textId="77777777" w:rsidR="001F35A9" w:rsidRPr="003A443E" w:rsidRDefault="001F35A9">
            <w:pPr>
              <w:pStyle w:val="Text1"/>
              <w:spacing w:before="0" w:after="0"/>
              <w:ind w:left="0"/>
              <w:rPr>
                <w:rFonts w:ascii="Arial" w:hAnsi="Arial" w:cs="Arial"/>
                <w:color w:val="000000"/>
                <w:sz w:val="15"/>
                <w:szCs w:val="15"/>
              </w:rPr>
            </w:pPr>
          </w:p>
          <w:p w14:paraId="540DFC91"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40DFC92" w14:textId="77777777" w:rsidR="00A23B3E" w:rsidRPr="003A443E" w:rsidRDefault="00A23B3E">
            <w:pPr>
              <w:pStyle w:val="Text1"/>
              <w:spacing w:before="0" w:after="0"/>
              <w:ind w:left="0"/>
              <w:rPr>
                <w:rFonts w:ascii="Arial" w:hAnsi="Arial" w:cs="Arial"/>
                <w:color w:val="000000"/>
                <w:sz w:val="15"/>
                <w:szCs w:val="15"/>
              </w:rPr>
            </w:pPr>
          </w:p>
          <w:p w14:paraId="540DFC93"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40DFC94"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540DFC95" w14:textId="77777777" w:rsidR="00A23B3E" w:rsidRPr="003A443E" w:rsidRDefault="00A23B3E">
            <w:pPr>
              <w:pStyle w:val="Text1"/>
              <w:spacing w:before="0" w:after="0"/>
              <w:ind w:left="0"/>
              <w:rPr>
                <w:rFonts w:ascii="Arial" w:hAnsi="Arial" w:cs="Arial"/>
                <w:color w:val="000000"/>
                <w:sz w:val="15"/>
                <w:szCs w:val="15"/>
              </w:rPr>
            </w:pPr>
          </w:p>
          <w:p w14:paraId="540DFC96"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14:paraId="540DFC9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98"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99" w14:textId="77777777" w:rsidR="00A23B3E" w:rsidRDefault="00A23B3E">
            <w:pPr>
              <w:pStyle w:val="Text1"/>
              <w:ind w:left="0"/>
            </w:pPr>
            <w:r>
              <w:rPr>
                <w:rFonts w:ascii="Arial" w:hAnsi="Arial" w:cs="Arial"/>
                <w:b/>
                <w:sz w:val="15"/>
                <w:szCs w:val="15"/>
              </w:rPr>
              <w:t>Risposta:</w:t>
            </w:r>
          </w:p>
        </w:tc>
      </w:tr>
      <w:tr w:rsidR="00A23B3E" w14:paraId="540DFC9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9B"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FC9C" w14:textId="77777777" w:rsidR="00A23B3E" w:rsidRDefault="00A23B3E">
            <w:pPr>
              <w:pStyle w:val="Text1"/>
              <w:ind w:left="0"/>
            </w:pPr>
            <w:r>
              <w:rPr>
                <w:rFonts w:ascii="Arial" w:hAnsi="Arial" w:cs="Arial"/>
                <w:sz w:val="15"/>
                <w:szCs w:val="15"/>
              </w:rPr>
              <w:t>[   ]</w:t>
            </w:r>
          </w:p>
        </w:tc>
      </w:tr>
    </w:tbl>
    <w:p w14:paraId="540DFC9E" w14:textId="77777777" w:rsidR="00A23B3E" w:rsidRPr="00AA5F93" w:rsidRDefault="00A23B3E">
      <w:pPr>
        <w:pStyle w:val="SectionTitle"/>
        <w:spacing w:before="0" w:after="0"/>
        <w:jc w:val="both"/>
        <w:rPr>
          <w:rFonts w:ascii="Arial" w:hAnsi="Arial" w:cs="Arial"/>
          <w:b w:val="0"/>
          <w:caps/>
          <w:sz w:val="10"/>
          <w:szCs w:val="10"/>
        </w:rPr>
      </w:pPr>
    </w:p>
    <w:p w14:paraId="540DFC9F" w14:textId="77777777" w:rsidR="00A23B3E" w:rsidRPr="00AA5F93" w:rsidRDefault="00A23B3E">
      <w:pPr>
        <w:pStyle w:val="SectionTitle"/>
        <w:spacing w:before="0" w:after="0"/>
        <w:jc w:val="both"/>
        <w:rPr>
          <w:rFonts w:ascii="Arial" w:hAnsi="Arial" w:cs="Arial"/>
          <w:b w:val="0"/>
          <w:caps/>
          <w:sz w:val="12"/>
          <w:szCs w:val="12"/>
        </w:rPr>
      </w:pPr>
    </w:p>
    <w:p w14:paraId="540DFCA0"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r w:rsidR="001A070A">
        <w:rPr>
          <w:rFonts w:ascii="Arial" w:hAnsi="Arial" w:cs="Arial"/>
          <w:b w:val="0"/>
          <w:caps/>
          <w:sz w:val="15"/>
          <w:szCs w:val="15"/>
        </w:rPr>
        <w:t xml:space="preserve"> E SUL TITOLARE EFFETTIVO</w:t>
      </w:r>
    </w:p>
    <w:p w14:paraId="540DFCA1" w14:textId="77777777" w:rsidR="00A23B3E" w:rsidRPr="003A443E" w:rsidRDefault="00A23B3E" w:rsidP="00AE5CDB">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24261B">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40DFCA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2"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3" w14:textId="77777777" w:rsidR="00A23B3E" w:rsidRDefault="00A23B3E">
            <w:r>
              <w:rPr>
                <w:rFonts w:ascii="Arial" w:hAnsi="Arial" w:cs="Arial"/>
                <w:b/>
                <w:sz w:val="15"/>
                <w:szCs w:val="15"/>
              </w:rPr>
              <w:t>Risposta:</w:t>
            </w:r>
          </w:p>
        </w:tc>
      </w:tr>
      <w:tr w:rsidR="00A23B3E" w14:paraId="540DFC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5"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6"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540DFCA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8"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9" w14:textId="77777777" w:rsidR="00A23B3E" w:rsidRDefault="00A23B3E">
            <w:r>
              <w:rPr>
                <w:rFonts w:ascii="Arial" w:hAnsi="Arial" w:cs="Arial"/>
                <w:sz w:val="14"/>
                <w:szCs w:val="14"/>
              </w:rPr>
              <w:t>[………….…]</w:t>
            </w:r>
          </w:p>
        </w:tc>
      </w:tr>
      <w:tr w:rsidR="00A23B3E" w14:paraId="540DFCA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B"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C" w14:textId="77777777" w:rsidR="00A23B3E" w:rsidRDefault="00A23B3E">
            <w:pPr>
              <w:spacing w:after="0"/>
            </w:pPr>
            <w:r>
              <w:rPr>
                <w:rFonts w:ascii="Arial" w:hAnsi="Arial" w:cs="Arial"/>
                <w:sz w:val="14"/>
                <w:szCs w:val="14"/>
              </w:rPr>
              <w:t>[………….…]</w:t>
            </w:r>
          </w:p>
        </w:tc>
      </w:tr>
      <w:tr w:rsidR="00A23B3E" w14:paraId="540DFC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E"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AF" w14:textId="77777777" w:rsidR="00A23B3E" w:rsidRDefault="00A23B3E">
            <w:r>
              <w:rPr>
                <w:rFonts w:ascii="Arial" w:hAnsi="Arial" w:cs="Arial"/>
                <w:sz w:val="14"/>
                <w:szCs w:val="14"/>
              </w:rPr>
              <w:t>[………….…]</w:t>
            </w:r>
          </w:p>
        </w:tc>
      </w:tr>
      <w:tr w:rsidR="00A23B3E" w14:paraId="540DFC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1"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2" w14:textId="77777777" w:rsidR="00A23B3E" w:rsidRDefault="00A23B3E">
            <w:r>
              <w:rPr>
                <w:rFonts w:ascii="Arial" w:hAnsi="Arial" w:cs="Arial"/>
                <w:sz w:val="14"/>
                <w:szCs w:val="14"/>
              </w:rPr>
              <w:t>[…………….]</w:t>
            </w:r>
          </w:p>
        </w:tc>
      </w:tr>
      <w:tr w:rsidR="00A23B3E" w14:paraId="540DFC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4"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5" w14:textId="77777777" w:rsidR="00A23B3E" w:rsidRDefault="00A23B3E">
            <w:r>
              <w:rPr>
                <w:rFonts w:ascii="Arial" w:hAnsi="Arial" w:cs="Arial"/>
                <w:sz w:val="14"/>
                <w:szCs w:val="14"/>
              </w:rPr>
              <w:t>[………….…]</w:t>
            </w:r>
          </w:p>
        </w:tc>
      </w:tr>
    </w:tbl>
    <w:p w14:paraId="540DFCB7" w14:textId="77777777" w:rsidR="001A070A" w:rsidRDefault="001A070A" w:rsidP="00FB3543">
      <w:pPr>
        <w:pStyle w:val="SectionTitle"/>
        <w:spacing w:after="0"/>
        <w:rPr>
          <w:rFonts w:ascii="Arial" w:hAnsi="Arial" w:cs="Arial"/>
          <w:b w:val="0"/>
          <w:caps/>
          <w:sz w:val="14"/>
          <w:szCs w:val="14"/>
        </w:rPr>
      </w:pPr>
    </w:p>
    <w:p w14:paraId="540DFCB8"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540DFC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9"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A"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540DFCC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BC"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540DFCBD"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40DFCBE"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40DFCBF"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C0"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540DFCC1" w14:textId="77777777" w:rsidR="00A23B3E" w:rsidRDefault="00A23B3E">
            <w:pPr>
              <w:rPr>
                <w:rFonts w:ascii="Arial" w:hAnsi="Arial" w:cs="Arial"/>
                <w:color w:val="000000"/>
                <w:sz w:val="15"/>
                <w:szCs w:val="15"/>
              </w:rPr>
            </w:pPr>
          </w:p>
          <w:p w14:paraId="540DFCC2" w14:textId="77777777" w:rsidR="00CA04F3" w:rsidRPr="003A443E" w:rsidRDefault="00CA04F3">
            <w:pPr>
              <w:rPr>
                <w:rFonts w:ascii="Arial" w:hAnsi="Arial" w:cs="Arial"/>
                <w:color w:val="000000"/>
                <w:sz w:val="15"/>
                <w:szCs w:val="15"/>
              </w:rPr>
            </w:pPr>
          </w:p>
          <w:p w14:paraId="540DFCC3"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540DFCC4"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540DFCC6"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540DFCC7"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40DFCC8" w14:textId="77777777" w:rsidR="00D93877" w:rsidRDefault="00D93877" w:rsidP="00F351F0">
      <w:pPr>
        <w:pStyle w:val="ChapterTitle"/>
        <w:spacing w:before="0" w:after="0"/>
        <w:jc w:val="left"/>
        <w:rPr>
          <w:rFonts w:ascii="Arial" w:hAnsi="Arial" w:cs="Arial"/>
          <w:b w:val="0"/>
          <w:caps/>
          <w:sz w:val="14"/>
          <w:szCs w:val="14"/>
        </w:rPr>
      </w:pPr>
    </w:p>
    <w:p w14:paraId="540DFCC9"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540DFCCA"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540DFCCD"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CB"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40DFCCC" w14:textId="77777777" w:rsidR="00A23B3E" w:rsidRDefault="00A23B3E">
            <w:r>
              <w:rPr>
                <w:rFonts w:ascii="Arial" w:hAnsi="Arial" w:cs="Arial"/>
                <w:b/>
                <w:sz w:val="15"/>
                <w:szCs w:val="15"/>
              </w:rPr>
              <w:t>Risposta:</w:t>
            </w:r>
          </w:p>
        </w:tc>
      </w:tr>
      <w:tr w:rsidR="000953DC" w:rsidRPr="003A443E" w14:paraId="540DFCD7"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CCE"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40DFCC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540DFCD0"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540DFCD1"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40DFCD2" w14:textId="77777777"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14:paraId="540DFCD3" w14:textId="77777777" w:rsidR="00A23B3E" w:rsidRPr="003A443E" w:rsidRDefault="00A23B3E">
            <w:pPr>
              <w:rPr>
                <w:rFonts w:ascii="Arial" w:hAnsi="Arial" w:cs="Arial"/>
                <w:b/>
                <w:color w:val="000000"/>
                <w:sz w:val="15"/>
                <w:szCs w:val="15"/>
              </w:rPr>
            </w:pPr>
          </w:p>
          <w:p w14:paraId="540DFCD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540DFCD5" w14:textId="77777777" w:rsidR="00BB116C" w:rsidRDefault="00BB116C">
            <w:pPr>
              <w:rPr>
                <w:rFonts w:ascii="Arial" w:hAnsi="Arial" w:cs="Arial"/>
                <w:color w:val="000000"/>
                <w:sz w:val="15"/>
                <w:szCs w:val="15"/>
              </w:rPr>
            </w:pPr>
          </w:p>
          <w:p w14:paraId="540DFCD6" w14:textId="77777777" w:rsidR="00A23B3E" w:rsidRPr="003A443E" w:rsidRDefault="00A23B3E">
            <w:pPr>
              <w:rPr>
                <w:color w:val="000000"/>
              </w:rPr>
            </w:pPr>
            <w:r w:rsidRPr="003A443E">
              <w:rPr>
                <w:rFonts w:ascii="Arial" w:hAnsi="Arial" w:cs="Arial"/>
                <w:color w:val="000000"/>
                <w:sz w:val="15"/>
                <w:szCs w:val="15"/>
              </w:rPr>
              <w:t>[……………….]</w:t>
            </w:r>
          </w:p>
        </w:tc>
      </w:tr>
    </w:tbl>
    <w:p w14:paraId="540DFCD8"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540DFCD9" w14:textId="77777777" w:rsidR="00A23B3E" w:rsidRDefault="00A23B3E">
      <w:pPr>
        <w:spacing w:before="0"/>
        <w:rPr>
          <w:rFonts w:ascii="Arial" w:hAnsi="Arial" w:cs="Arial"/>
          <w:b/>
          <w:sz w:val="15"/>
          <w:szCs w:val="15"/>
        </w:rPr>
      </w:pPr>
    </w:p>
    <w:p w14:paraId="098A4848" w14:textId="45FFCBE2" w:rsidR="00F46253" w:rsidRDefault="00F46253">
      <w:pPr>
        <w:spacing w:before="0"/>
        <w:rPr>
          <w:rFonts w:ascii="Arial" w:hAnsi="Arial" w:cs="Arial"/>
          <w:b/>
          <w:sz w:val="15"/>
          <w:szCs w:val="15"/>
        </w:rPr>
      </w:pPr>
    </w:p>
    <w:p w14:paraId="26C5EAD0" w14:textId="42173392" w:rsidR="00D61698" w:rsidRDefault="00D61698">
      <w:pPr>
        <w:spacing w:before="0"/>
        <w:rPr>
          <w:rFonts w:ascii="Arial" w:hAnsi="Arial" w:cs="Arial"/>
          <w:b/>
          <w:sz w:val="15"/>
          <w:szCs w:val="15"/>
        </w:rPr>
      </w:pPr>
    </w:p>
    <w:p w14:paraId="540DFCDA"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540DFCDB"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40DFCDC"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40DFCD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p>
    <w:p w14:paraId="540DFCD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40DFCDF"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40DFCE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540DFCE1"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40DFCE2"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4"/>
      </w:r>
      <w:r w:rsidR="00EB216B" w:rsidRPr="003A443E">
        <w:rPr>
          <w:rFonts w:ascii="Arial" w:hAnsi="Arial" w:cs="Arial"/>
          <w:color w:val="000000"/>
          <w:sz w:val="14"/>
          <w:szCs w:val="14"/>
        </w:rPr>
        <w:t>)</w:t>
      </w:r>
    </w:p>
    <w:p w14:paraId="540DFCE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40DFCE4"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40DFCE7"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0DFCE5"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0DFCE6"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540DFCEF"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0DFCE8"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540DFCE9" w14:textId="77777777" w:rsidR="00F575CF" w:rsidRPr="00EB45DC" w:rsidRDefault="00F575CF" w:rsidP="00F575CF">
            <w:pPr>
              <w:rPr>
                <w:rStyle w:val="small"/>
                <w:color w:val="000000"/>
              </w:rPr>
            </w:pPr>
          </w:p>
          <w:p w14:paraId="540DFCEA"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0DFCEB"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40DFCEC" w14:textId="77777777" w:rsidR="00A23B3E" w:rsidRPr="00EB45DC" w:rsidRDefault="00A23B3E">
            <w:pPr>
              <w:spacing w:after="0"/>
              <w:rPr>
                <w:rFonts w:ascii="Arial" w:hAnsi="Arial" w:cs="Arial"/>
                <w:color w:val="000000"/>
                <w:sz w:val="14"/>
                <w:szCs w:val="14"/>
              </w:rPr>
            </w:pPr>
          </w:p>
          <w:p w14:paraId="540DFCE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0DFCEE"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5"/>
            </w:r>
            <w:r w:rsidRPr="00EB45DC">
              <w:rPr>
                <w:rFonts w:ascii="Arial" w:hAnsi="Arial" w:cs="Arial"/>
                <w:color w:val="000000"/>
                <w:sz w:val="14"/>
                <w:szCs w:val="14"/>
              </w:rPr>
              <w:t>)</w:t>
            </w:r>
          </w:p>
        </w:tc>
      </w:tr>
      <w:tr w:rsidR="00A23B3E" w14:paraId="540DFCF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0DFCF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r w:rsidRPr="00EB45DC">
              <w:rPr>
                <w:rFonts w:ascii="Arial" w:hAnsi="Arial" w:cs="Arial"/>
                <w:color w:val="000000"/>
                <w:sz w:val="14"/>
                <w:szCs w:val="14"/>
              </w:rPr>
              <w:br/>
            </w:r>
          </w:p>
          <w:p w14:paraId="540DFCF1"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40DFCF2" w14:textId="77777777" w:rsidR="00A23B3E" w:rsidRPr="00EB45DC" w:rsidRDefault="00A23B3E">
            <w:pPr>
              <w:pStyle w:val="Paragrafoelenco1"/>
              <w:spacing w:after="0"/>
              <w:rPr>
                <w:rFonts w:ascii="Arial" w:hAnsi="Arial" w:cs="Arial"/>
                <w:color w:val="000000"/>
                <w:sz w:val="14"/>
                <w:szCs w:val="14"/>
              </w:rPr>
            </w:pPr>
          </w:p>
          <w:p w14:paraId="540DFCF3"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540DFCF4"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0DFCF5" w14:textId="77777777" w:rsidR="00A23B3E" w:rsidRPr="00EB45DC" w:rsidRDefault="00A23B3E">
            <w:pPr>
              <w:spacing w:after="0"/>
              <w:rPr>
                <w:rFonts w:ascii="Arial" w:hAnsi="Arial" w:cs="Arial"/>
                <w:color w:val="000000"/>
                <w:sz w:val="14"/>
                <w:szCs w:val="14"/>
              </w:rPr>
            </w:pPr>
          </w:p>
          <w:p w14:paraId="540DFCF6"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540DFCF7" w14:textId="77777777" w:rsidR="00B53A3C" w:rsidRDefault="00B53A3C">
            <w:pPr>
              <w:spacing w:after="0"/>
              <w:rPr>
                <w:rFonts w:ascii="Arial" w:hAnsi="Arial" w:cs="Arial"/>
                <w:color w:val="000000"/>
                <w:sz w:val="14"/>
                <w:szCs w:val="14"/>
              </w:rPr>
            </w:pPr>
          </w:p>
          <w:p w14:paraId="540DFCF8" w14:textId="77777777" w:rsidR="00B53A3C" w:rsidRDefault="00B53A3C">
            <w:pPr>
              <w:spacing w:after="0"/>
              <w:rPr>
                <w:rFonts w:ascii="Arial" w:hAnsi="Arial" w:cs="Arial"/>
                <w:color w:val="000000"/>
                <w:sz w:val="14"/>
                <w:szCs w:val="14"/>
              </w:rPr>
            </w:pPr>
          </w:p>
          <w:p w14:paraId="540DFCF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40DFCFA"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14:paraId="540DFCFF"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0DFCFC"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7"/>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0DFCFD" w14:textId="77777777" w:rsidR="00A23B3E" w:rsidRDefault="00A23B3E">
            <w:pPr>
              <w:spacing w:after="0"/>
              <w:rPr>
                <w:rFonts w:ascii="Arial" w:hAnsi="Arial" w:cs="Arial"/>
                <w:sz w:val="14"/>
                <w:szCs w:val="14"/>
              </w:rPr>
            </w:pPr>
          </w:p>
          <w:p w14:paraId="540DFCFE" w14:textId="77777777"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14:paraId="540DFD1A"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0DFD00"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540DFD0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540DFD02"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540DFD03"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540DFD0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40DFD0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540DFD06" w14:textId="77777777" w:rsidR="00270DA2" w:rsidRPr="003A443E" w:rsidRDefault="00270DA2" w:rsidP="005309A4">
            <w:pPr>
              <w:tabs>
                <w:tab w:val="left" w:pos="304"/>
              </w:tabs>
              <w:spacing w:after="0"/>
              <w:jc w:val="both"/>
              <w:rPr>
                <w:rFonts w:ascii="Arial" w:hAnsi="Arial" w:cs="Arial"/>
                <w:color w:val="000000"/>
                <w:sz w:val="14"/>
                <w:szCs w:val="14"/>
              </w:rPr>
            </w:pPr>
          </w:p>
          <w:p w14:paraId="540DFD0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40DFD08" w14:textId="77777777" w:rsidR="00270DA2" w:rsidRPr="003A443E" w:rsidRDefault="00270DA2" w:rsidP="005309A4">
            <w:pPr>
              <w:tabs>
                <w:tab w:val="left" w:pos="304"/>
              </w:tabs>
              <w:spacing w:after="0"/>
              <w:jc w:val="both"/>
              <w:rPr>
                <w:rFonts w:ascii="Arial" w:hAnsi="Arial" w:cs="Arial"/>
                <w:color w:val="000000"/>
                <w:sz w:val="14"/>
                <w:szCs w:val="14"/>
              </w:rPr>
            </w:pPr>
          </w:p>
          <w:p w14:paraId="540DFD09" w14:textId="77777777" w:rsidR="00270DA2" w:rsidRPr="003A443E" w:rsidRDefault="00270DA2" w:rsidP="005309A4">
            <w:pPr>
              <w:tabs>
                <w:tab w:val="left" w:pos="304"/>
              </w:tabs>
              <w:spacing w:after="0"/>
              <w:jc w:val="both"/>
              <w:rPr>
                <w:rFonts w:ascii="Arial" w:hAnsi="Arial" w:cs="Arial"/>
                <w:color w:val="000000"/>
                <w:sz w:val="14"/>
                <w:szCs w:val="14"/>
              </w:rPr>
            </w:pPr>
          </w:p>
          <w:p w14:paraId="540DFD0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0DFD0B" w14:textId="77777777" w:rsidR="00A23B3E" w:rsidRPr="003A443E" w:rsidRDefault="00A23B3E">
            <w:pPr>
              <w:spacing w:after="0"/>
              <w:rPr>
                <w:rFonts w:ascii="Arial" w:hAnsi="Arial" w:cs="Arial"/>
                <w:color w:val="000000"/>
                <w:sz w:val="14"/>
                <w:szCs w:val="14"/>
              </w:rPr>
            </w:pPr>
          </w:p>
          <w:p w14:paraId="540DFD0C"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0D" w14:textId="77777777" w:rsidR="00A46950" w:rsidRPr="003A443E" w:rsidRDefault="00A46950" w:rsidP="00CD3E4F">
            <w:pPr>
              <w:spacing w:before="0" w:after="0"/>
              <w:rPr>
                <w:rFonts w:ascii="Arial" w:hAnsi="Arial" w:cs="Arial"/>
                <w:color w:val="000000"/>
                <w:sz w:val="14"/>
                <w:szCs w:val="14"/>
              </w:rPr>
            </w:pPr>
          </w:p>
          <w:p w14:paraId="540DFD0E"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0F" w14:textId="77777777" w:rsidR="00A23B3E" w:rsidRPr="003A443E" w:rsidRDefault="00A23B3E">
            <w:pPr>
              <w:spacing w:after="0"/>
              <w:rPr>
                <w:rFonts w:ascii="Arial" w:hAnsi="Arial" w:cs="Arial"/>
                <w:color w:val="000000"/>
                <w:sz w:val="14"/>
                <w:szCs w:val="14"/>
              </w:rPr>
            </w:pPr>
          </w:p>
          <w:p w14:paraId="540DFD10" w14:textId="77777777" w:rsidR="00CD3E4F" w:rsidRDefault="00CD3E4F">
            <w:pPr>
              <w:spacing w:after="0"/>
              <w:rPr>
                <w:rFonts w:ascii="Arial" w:hAnsi="Arial" w:cs="Arial"/>
                <w:color w:val="000000"/>
                <w:sz w:val="4"/>
                <w:szCs w:val="4"/>
              </w:rPr>
            </w:pPr>
          </w:p>
          <w:p w14:paraId="540DFD11" w14:textId="77777777" w:rsidR="00CD3E4F" w:rsidRPr="00CD3E4F" w:rsidRDefault="00CD3E4F">
            <w:pPr>
              <w:spacing w:after="0"/>
              <w:rPr>
                <w:rFonts w:ascii="Arial" w:hAnsi="Arial" w:cs="Arial"/>
                <w:color w:val="000000"/>
                <w:sz w:val="4"/>
                <w:szCs w:val="4"/>
              </w:rPr>
            </w:pPr>
          </w:p>
          <w:p w14:paraId="540DFD1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13"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14" w14:textId="77777777" w:rsidR="00270DA2" w:rsidRPr="003A443E" w:rsidRDefault="00270DA2">
            <w:pPr>
              <w:spacing w:after="0"/>
              <w:rPr>
                <w:rFonts w:ascii="Arial" w:hAnsi="Arial" w:cs="Arial"/>
                <w:color w:val="000000"/>
                <w:sz w:val="14"/>
                <w:szCs w:val="14"/>
              </w:rPr>
            </w:pPr>
          </w:p>
          <w:p w14:paraId="540DFD15"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16"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40DFD1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40DFD18" w14:textId="77777777" w:rsidR="00270DA2" w:rsidRPr="003A443E" w:rsidRDefault="00270DA2">
            <w:pPr>
              <w:spacing w:after="0"/>
              <w:rPr>
                <w:rFonts w:ascii="Arial" w:hAnsi="Arial" w:cs="Arial"/>
                <w:color w:val="000000"/>
                <w:sz w:val="14"/>
                <w:szCs w:val="14"/>
              </w:rPr>
            </w:pPr>
          </w:p>
          <w:p w14:paraId="540DFD19"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40DFD1B" w14:textId="77777777" w:rsidR="003E60D1" w:rsidRDefault="003E60D1" w:rsidP="00A46950">
      <w:pPr>
        <w:jc w:val="center"/>
        <w:rPr>
          <w:rFonts w:ascii="Arial" w:hAnsi="Arial" w:cs="Arial"/>
          <w:w w:val="0"/>
          <w:sz w:val="14"/>
          <w:szCs w:val="14"/>
        </w:rPr>
      </w:pPr>
    </w:p>
    <w:p w14:paraId="540DFD1C"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540DFD1F"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1D"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0DFD1E" w14:textId="77777777" w:rsidR="00A23B3E" w:rsidRDefault="00A23B3E">
            <w:r>
              <w:rPr>
                <w:rFonts w:ascii="Arial" w:hAnsi="Arial" w:cs="Arial"/>
                <w:b/>
                <w:sz w:val="15"/>
                <w:szCs w:val="15"/>
              </w:rPr>
              <w:t>Risposta:</w:t>
            </w:r>
          </w:p>
        </w:tc>
      </w:tr>
      <w:tr w:rsidR="00A23B3E" w14:paraId="540DFD22"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20"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0DFD21" w14:textId="77777777"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14:paraId="540DFD2F"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0DFD23"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540DFD24"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540DFD2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40DFD26"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540DFD2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540DFD28"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540DFD29"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540DFD2A"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40DFD2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40DFD2C"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40DFD2D"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0DFD2E" w14:textId="77777777" w:rsidR="00A23B3E" w:rsidRDefault="00A23B3E">
            <w:r>
              <w:rPr>
                <w:rFonts w:ascii="Arial" w:hAnsi="Arial" w:cs="Arial"/>
                <w:b/>
                <w:sz w:val="15"/>
                <w:szCs w:val="15"/>
              </w:rPr>
              <w:t>Contributi previdenziali</w:t>
            </w:r>
          </w:p>
        </w:tc>
      </w:tr>
      <w:tr w:rsidR="00A23B3E" w14:paraId="540DFD47"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40DFD30"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40DFD31" w14:textId="77777777" w:rsidR="00A23B3E" w:rsidRDefault="00A23B3E">
            <w:pPr>
              <w:rPr>
                <w:rFonts w:ascii="Arial" w:hAnsi="Arial" w:cs="Arial"/>
                <w:color w:val="000000"/>
                <w:sz w:val="15"/>
                <w:szCs w:val="15"/>
              </w:rPr>
            </w:pPr>
          </w:p>
          <w:p w14:paraId="540DFD32"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40DFD33"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540DFD34"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40DFD3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40DFD3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40DFD37"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40DFD38" w14:textId="77777777" w:rsidR="00F351F0" w:rsidRDefault="00F351F0">
            <w:pPr>
              <w:pStyle w:val="Tiret0"/>
              <w:ind w:left="850" w:hanging="850"/>
              <w:rPr>
                <w:rFonts w:ascii="Arial" w:hAnsi="Arial" w:cs="Arial"/>
                <w:color w:val="000000"/>
                <w:sz w:val="15"/>
                <w:szCs w:val="15"/>
              </w:rPr>
            </w:pPr>
          </w:p>
          <w:p w14:paraId="540DFD39"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540DFD3A"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540DFD3B"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40DFD3C" w14:textId="77777777" w:rsidR="00A23B3E" w:rsidRDefault="00A23B3E">
            <w:pPr>
              <w:rPr>
                <w:rFonts w:ascii="Arial" w:hAnsi="Arial" w:cs="Arial"/>
                <w:color w:val="000000"/>
                <w:sz w:val="15"/>
                <w:szCs w:val="15"/>
              </w:rPr>
            </w:pPr>
          </w:p>
          <w:p w14:paraId="540DFD3D"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40DFD3E"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40DFD3F"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40DFD4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40DFD4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40DFD4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40DFD43" w14:textId="77777777" w:rsidR="00F351F0" w:rsidRDefault="00F351F0">
            <w:pPr>
              <w:pStyle w:val="Tiret0"/>
              <w:ind w:left="850" w:hanging="850"/>
              <w:rPr>
                <w:rFonts w:ascii="Arial" w:hAnsi="Arial" w:cs="Arial"/>
                <w:color w:val="000000"/>
                <w:sz w:val="15"/>
                <w:szCs w:val="15"/>
              </w:rPr>
            </w:pPr>
          </w:p>
          <w:p w14:paraId="540DFD44"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540DFD45"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540DFD46"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40DFD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48"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0DFD49"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18"/>
            </w:r>
            <w:r w:rsidR="00A23B3E">
              <w:rPr>
                <w:rFonts w:ascii="Arial" w:hAnsi="Arial" w:cs="Arial"/>
                <w:sz w:val="15"/>
                <w:szCs w:val="15"/>
              </w:rPr>
              <w:t xml:space="preserve">): </w:t>
            </w:r>
          </w:p>
          <w:p w14:paraId="540DFD4A" w14:textId="77777777" w:rsidR="00A23B3E" w:rsidRDefault="00A23B3E">
            <w:r>
              <w:rPr>
                <w:rFonts w:ascii="Arial" w:hAnsi="Arial" w:cs="Arial"/>
                <w:sz w:val="15"/>
                <w:szCs w:val="15"/>
              </w:rPr>
              <w:t>[……………][……………][…………..…]</w:t>
            </w:r>
          </w:p>
        </w:tc>
      </w:tr>
    </w:tbl>
    <w:p w14:paraId="540DFD4C"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19"/>
      </w:r>
      <w:r>
        <w:rPr>
          <w:rFonts w:ascii="Arial" w:hAnsi="Arial" w:cs="Arial"/>
          <w:b w:val="0"/>
          <w:caps/>
          <w:sz w:val="15"/>
          <w:szCs w:val="15"/>
        </w:rPr>
        <w:t>)</w:t>
      </w:r>
    </w:p>
    <w:p w14:paraId="540DFD4D"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40DFD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4E"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4F" w14:textId="77777777" w:rsidR="00A23B3E" w:rsidRDefault="00A23B3E">
            <w:r>
              <w:rPr>
                <w:rFonts w:ascii="Arial" w:hAnsi="Arial" w:cs="Arial"/>
                <w:b/>
                <w:sz w:val="15"/>
                <w:szCs w:val="15"/>
              </w:rPr>
              <w:t>Risposta:</w:t>
            </w:r>
          </w:p>
        </w:tc>
      </w:tr>
      <w:tr w:rsidR="00A23B3E" w14:paraId="540DFD60"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0DFD51"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0"/>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540DFD52" w14:textId="77777777" w:rsidR="00A23B3E" w:rsidRPr="003A443E" w:rsidRDefault="00A23B3E">
            <w:pPr>
              <w:spacing w:before="0" w:after="0"/>
              <w:rPr>
                <w:rFonts w:ascii="Arial" w:hAnsi="Arial" w:cs="Arial"/>
                <w:color w:val="000000"/>
                <w:sz w:val="15"/>
                <w:szCs w:val="15"/>
              </w:rPr>
            </w:pPr>
          </w:p>
          <w:p w14:paraId="540DFD53"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40DFD5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40DFD55" w14:textId="77777777" w:rsidR="00A23B3E" w:rsidRPr="003A443E" w:rsidRDefault="00A23B3E">
            <w:pPr>
              <w:spacing w:before="0" w:after="0"/>
              <w:rPr>
                <w:rFonts w:ascii="Arial" w:hAnsi="Arial" w:cs="Arial"/>
                <w:color w:val="000000"/>
                <w:sz w:val="14"/>
                <w:szCs w:val="14"/>
              </w:rPr>
            </w:pPr>
          </w:p>
          <w:p w14:paraId="540DFD56"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40DFD57" w14:textId="77777777" w:rsidR="00A23B3E" w:rsidRPr="003A443E" w:rsidRDefault="00A23B3E">
            <w:pPr>
              <w:spacing w:before="0" w:after="0"/>
              <w:rPr>
                <w:rFonts w:ascii="Arial" w:hAnsi="Arial" w:cs="Arial"/>
                <w:color w:val="000000"/>
                <w:sz w:val="14"/>
                <w:szCs w:val="14"/>
              </w:rPr>
            </w:pPr>
          </w:p>
          <w:p w14:paraId="540DFD58"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40DFD5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40DFD5A"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540DFD5B" w14:textId="77777777" w:rsidR="00A23B3E" w:rsidRPr="003A443E" w:rsidRDefault="00A23B3E">
            <w:pPr>
              <w:spacing w:before="0" w:after="0"/>
              <w:rPr>
                <w:rFonts w:ascii="Arial" w:hAnsi="Arial" w:cs="Arial"/>
                <w:color w:val="000000"/>
                <w:sz w:val="14"/>
                <w:szCs w:val="14"/>
              </w:rPr>
            </w:pPr>
          </w:p>
          <w:p w14:paraId="540DFD5C"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40DFD5D" w14:textId="77777777" w:rsidR="00A23B3E" w:rsidRPr="003A443E" w:rsidRDefault="00A23B3E">
            <w:pPr>
              <w:spacing w:before="0" w:after="0"/>
              <w:rPr>
                <w:rFonts w:ascii="Arial" w:hAnsi="Arial" w:cs="Arial"/>
                <w:color w:val="000000"/>
                <w:sz w:val="14"/>
                <w:szCs w:val="14"/>
              </w:rPr>
            </w:pPr>
          </w:p>
          <w:p w14:paraId="540DFD5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5F" w14:textId="77777777"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14:paraId="540DFD6C"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40DFD61"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62" w14:textId="77777777" w:rsidR="00A23B3E" w:rsidRPr="003A443E" w:rsidRDefault="00A23B3E">
            <w:pPr>
              <w:rPr>
                <w:rFonts w:ascii="Arial" w:hAnsi="Arial" w:cs="Arial"/>
                <w:color w:val="000000"/>
                <w:sz w:val="15"/>
                <w:szCs w:val="15"/>
              </w:rPr>
            </w:pPr>
          </w:p>
          <w:p w14:paraId="540DFD63" w14:textId="77777777" w:rsidR="00A23B3E" w:rsidRPr="003A443E" w:rsidRDefault="00A23B3E">
            <w:pPr>
              <w:rPr>
                <w:rFonts w:ascii="Arial" w:hAnsi="Arial" w:cs="Arial"/>
                <w:color w:val="000000"/>
                <w:sz w:val="15"/>
                <w:szCs w:val="15"/>
              </w:rPr>
            </w:pPr>
          </w:p>
          <w:p w14:paraId="540DFD64" w14:textId="77777777" w:rsidR="00891612" w:rsidRDefault="00891612">
            <w:pPr>
              <w:rPr>
                <w:rFonts w:ascii="Arial" w:hAnsi="Arial" w:cs="Arial"/>
                <w:color w:val="000000"/>
                <w:sz w:val="15"/>
                <w:szCs w:val="15"/>
              </w:rPr>
            </w:pPr>
          </w:p>
          <w:p w14:paraId="540DFD65"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540DFD66" w14:textId="77777777" w:rsidR="00A23B3E" w:rsidRPr="003A443E" w:rsidRDefault="00A23B3E">
            <w:pPr>
              <w:rPr>
                <w:rFonts w:ascii="Arial" w:hAnsi="Arial" w:cs="Arial"/>
                <w:color w:val="000000"/>
                <w:sz w:val="14"/>
                <w:szCs w:val="14"/>
              </w:rPr>
            </w:pPr>
          </w:p>
          <w:p w14:paraId="540DFD67" w14:textId="77777777" w:rsidR="00891612" w:rsidRDefault="00891612">
            <w:pPr>
              <w:rPr>
                <w:rFonts w:ascii="Arial" w:hAnsi="Arial" w:cs="Arial"/>
                <w:color w:val="000000"/>
                <w:sz w:val="14"/>
                <w:szCs w:val="14"/>
              </w:rPr>
            </w:pPr>
          </w:p>
          <w:p w14:paraId="540DFD68"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69"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6A"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40DFD6B"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540DFD9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6D"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540DFD6E"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540DFD6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40DFD70" w14:textId="77777777" w:rsidR="00A23B3E" w:rsidRPr="003A443E" w:rsidRDefault="00A23B3E">
            <w:pPr>
              <w:pStyle w:val="NormalLeft"/>
              <w:spacing w:before="0" w:after="0"/>
              <w:jc w:val="both"/>
              <w:rPr>
                <w:rFonts w:ascii="Arial" w:hAnsi="Arial" w:cs="Arial"/>
                <w:b/>
                <w:color w:val="000000"/>
                <w:sz w:val="14"/>
                <w:szCs w:val="14"/>
              </w:rPr>
            </w:pPr>
          </w:p>
          <w:p w14:paraId="540DFD71"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40DFD72"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540DFD73" w14:textId="77777777" w:rsidR="00AA2252" w:rsidRDefault="00AA2252" w:rsidP="00F351F0">
            <w:pPr>
              <w:pStyle w:val="NormalLeft"/>
              <w:spacing w:before="0" w:after="0"/>
              <w:ind w:left="162"/>
              <w:jc w:val="both"/>
              <w:rPr>
                <w:b/>
                <w:color w:val="000000"/>
                <w:sz w:val="16"/>
                <w:szCs w:val="16"/>
              </w:rPr>
            </w:pPr>
          </w:p>
          <w:p w14:paraId="540DFD74" w14:textId="77777777" w:rsidR="00AA2252" w:rsidRDefault="00AA2252" w:rsidP="00F351F0">
            <w:pPr>
              <w:pStyle w:val="NormalLeft"/>
              <w:spacing w:before="0" w:after="0"/>
              <w:ind w:left="162"/>
              <w:jc w:val="both"/>
              <w:rPr>
                <w:b/>
                <w:color w:val="000000"/>
                <w:sz w:val="16"/>
                <w:szCs w:val="16"/>
              </w:rPr>
            </w:pPr>
          </w:p>
          <w:p w14:paraId="540DFD7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40DFD76" w14:textId="77777777" w:rsidR="00AA2252" w:rsidRDefault="00AA2252" w:rsidP="00F351F0">
            <w:pPr>
              <w:pStyle w:val="NormalLeft"/>
              <w:spacing w:before="0" w:after="0"/>
              <w:ind w:left="162"/>
              <w:jc w:val="both"/>
              <w:rPr>
                <w:color w:val="000000"/>
              </w:rPr>
            </w:pPr>
          </w:p>
          <w:p w14:paraId="540DFD77"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40DFD78" w14:textId="77777777" w:rsidR="005E2955" w:rsidRDefault="005E2955" w:rsidP="00F62F53">
            <w:pPr>
              <w:pStyle w:val="NormalLeft"/>
              <w:spacing w:before="0" w:after="0"/>
              <w:ind w:left="162"/>
              <w:jc w:val="both"/>
              <w:rPr>
                <w:rFonts w:ascii="Arial" w:hAnsi="Arial" w:cs="Arial"/>
                <w:color w:val="000000"/>
                <w:sz w:val="14"/>
                <w:szCs w:val="14"/>
              </w:rPr>
            </w:pPr>
          </w:p>
          <w:p w14:paraId="540DFD79"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540DFD7A"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540DFD7B"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540DFD7C" w14:textId="77777777" w:rsidR="00A23B3E" w:rsidRPr="003A443E" w:rsidRDefault="00A23B3E">
            <w:pPr>
              <w:pStyle w:val="NormalLeft"/>
              <w:spacing w:before="0" w:after="0"/>
              <w:jc w:val="both"/>
              <w:rPr>
                <w:rFonts w:ascii="Arial" w:hAnsi="Arial" w:cs="Arial"/>
                <w:color w:val="000000"/>
                <w:sz w:val="14"/>
                <w:szCs w:val="14"/>
              </w:rPr>
            </w:pPr>
          </w:p>
          <w:p w14:paraId="540DFD7D"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540DFD7E"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540DFD7F" w14:textId="77777777" w:rsidR="00A23B3E" w:rsidRDefault="00A23B3E">
            <w:pPr>
              <w:pStyle w:val="NormalLeft"/>
              <w:spacing w:before="0" w:after="0"/>
              <w:jc w:val="both"/>
              <w:rPr>
                <w:rFonts w:ascii="Arial" w:hAnsi="Arial" w:cs="Arial"/>
                <w:strike/>
                <w:color w:val="000000"/>
                <w:sz w:val="15"/>
                <w:szCs w:val="15"/>
              </w:rPr>
            </w:pPr>
          </w:p>
          <w:p w14:paraId="540DFD80"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540DFD81"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82" w14:textId="77777777" w:rsidR="00A23B3E" w:rsidRPr="003A443E" w:rsidRDefault="00A23B3E">
            <w:pPr>
              <w:spacing w:before="0" w:after="0"/>
              <w:rPr>
                <w:rFonts w:ascii="Arial" w:hAnsi="Arial" w:cs="Arial"/>
                <w:color w:val="000000"/>
                <w:sz w:val="14"/>
                <w:szCs w:val="14"/>
              </w:rPr>
            </w:pPr>
          </w:p>
          <w:p w14:paraId="540DFD83" w14:textId="77777777" w:rsidR="00F9449A" w:rsidRDefault="00F9449A">
            <w:pPr>
              <w:spacing w:before="0" w:after="0"/>
              <w:rPr>
                <w:rFonts w:ascii="Arial" w:hAnsi="Arial" w:cs="Arial"/>
                <w:color w:val="000000"/>
                <w:sz w:val="14"/>
                <w:szCs w:val="14"/>
              </w:rPr>
            </w:pPr>
          </w:p>
          <w:p w14:paraId="540DFD84" w14:textId="77777777" w:rsidR="00891612" w:rsidRDefault="00891612">
            <w:pPr>
              <w:spacing w:before="0" w:after="0"/>
              <w:rPr>
                <w:rFonts w:ascii="Arial" w:hAnsi="Arial" w:cs="Arial"/>
                <w:color w:val="000000"/>
                <w:sz w:val="14"/>
                <w:szCs w:val="14"/>
              </w:rPr>
            </w:pPr>
          </w:p>
          <w:p w14:paraId="540DFD85" w14:textId="77777777" w:rsidR="00891612" w:rsidRDefault="00891612">
            <w:pPr>
              <w:spacing w:before="0" w:after="0"/>
              <w:rPr>
                <w:rFonts w:ascii="Arial" w:hAnsi="Arial" w:cs="Arial"/>
                <w:color w:val="000000"/>
                <w:sz w:val="14"/>
                <w:szCs w:val="14"/>
              </w:rPr>
            </w:pPr>
          </w:p>
          <w:p w14:paraId="540DFD86" w14:textId="77777777" w:rsidR="00891612" w:rsidRDefault="00891612">
            <w:pPr>
              <w:spacing w:before="0" w:after="0"/>
              <w:rPr>
                <w:rFonts w:ascii="Arial" w:hAnsi="Arial" w:cs="Arial"/>
                <w:color w:val="000000"/>
                <w:sz w:val="14"/>
                <w:szCs w:val="14"/>
              </w:rPr>
            </w:pPr>
          </w:p>
          <w:p w14:paraId="540DFD87" w14:textId="77777777" w:rsidR="00891612" w:rsidRPr="003A443E" w:rsidRDefault="00891612">
            <w:pPr>
              <w:spacing w:before="0" w:after="0"/>
              <w:rPr>
                <w:rFonts w:ascii="Arial" w:hAnsi="Arial" w:cs="Arial"/>
                <w:color w:val="000000"/>
                <w:sz w:val="14"/>
                <w:szCs w:val="14"/>
              </w:rPr>
            </w:pPr>
          </w:p>
          <w:p w14:paraId="540DFD88"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540DFD89" w14:textId="77777777" w:rsidR="00A23B3E" w:rsidRPr="003A443E" w:rsidRDefault="00A23B3E">
            <w:pPr>
              <w:spacing w:before="0" w:after="0"/>
              <w:rPr>
                <w:rFonts w:ascii="Arial" w:hAnsi="Arial" w:cs="Arial"/>
                <w:color w:val="000000"/>
                <w:sz w:val="14"/>
                <w:szCs w:val="14"/>
              </w:rPr>
            </w:pPr>
          </w:p>
          <w:p w14:paraId="540DFD8A"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8B" w14:textId="77777777" w:rsidR="00F9449A" w:rsidRDefault="00F9449A">
            <w:pPr>
              <w:spacing w:before="0" w:after="0"/>
              <w:rPr>
                <w:rFonts w:ascii="Arial" w:hAnsi="Arial" w:cs="Arial"/>
                <w:color w:val="000000"/>
                <w:sz w:val="14"/>
                <w:szCs w:val="14"/>
              </w:rPr>
            </w:pPr>
          </w:p>
          <w:p w14:paraId="540DFD8C"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540DFD8D"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540DFD8E" w14:textId="77777777" w:rsidR="00A23B3E" w:rsidRDefault="00A23B3E">
            <w:pPr>
              <w:spacing w:before="0" w:after="0"/>
              <w:rPr>
                <w:rFonts w:ascii="Arial" w:hAnsi="Arial" w:cs="Arial"/>
                <w:color w:val="000000"/>
              </w:rPr>
            </w:pPr>
          </w:p>
          <w:p w14:paraId="540DFD8F" w14:textId="77777777"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40DFD90"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40DFD91"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540DFD92" w14:textId="77777777" w:rsidR="00AA2252" w:rsidRDefault="00AA2252" w:rsidP="006B4D39">
            <w:pPr>
              <w:spacing w:before="0" w:after="0"/>
              <w:rPr>
                <w:rFonts w:ascii="Arial" w:hAnsi="Arial" w:cs="Arial"/>
                <w:color w:val="000000"/>
                <w:sz w:val="14"/>
                <w:szCs w:val="14"/>
              </w:rPr>
            </w:pPr>
          </w:p>
          <w:p w14:paraId="540DFD93" w14:textId="77777777" w:rsidR="00AA2252" w:rsidRDefault="00AA2252" w:rsidP="006B4D39">
            <w:pPr>
              <w:spacing w:before="0" w:after="0"/>
              <w:rPr>
                <w:rFonts w:ascii="Arial" w:hAnsi="Arial" w:cs="Arial"/>
                <w:color w:val="000000"/>
                <w:sz w:val="14"/>
                <w:szCs w:val="14"/>
              </w:rPr>
            </w:pPr>
          </w:p>
          <w:p w14:paraId="540DFD94" w14:textId="77777777"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95" w14:textId="77777777" w:rsidR="00AA2252" w:rsidRDefault="00AA2252" w:rsidP="006B4D39">
            <w:pPr>
              <w:spacing w:before="0" w:after="0"/>
              <w:rPr>
                <w:rFonts w:ascii="Arial" w:hAnsi="Arial" w:cs="Arial"/>
                <w:color w:val="000000"/>
                <w:sz w:val="14"/>
                <w:szCs w:val="14"/>
              </w:rPr>
            </w:pPr>
          </w:p>
          <w:p w14:paraId="540DFD96" w14:textId="77777777"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97"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40DFD98" w14:textId="77777777" w:rsidR="005E2955" w:rsidRDefault="005E2955">
            <w:pPr>
              <w:rPr>
                <w:rFonts w:ascii="Arial" w:hAnsi="Arial" w:cs="Arial"/>
                <w:color w:val="000000"/>
                <w:sz w:val="14"/>
                <w:szCs w:val="14"/>
              </w:rPr>
            </w:pPr>
          </w:p>
          <w:p w14:paraId="540DFD99"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40DFD9A" w14:textId="77777777" w:rsidR="005E2955" w:rsidRDefault="005E2955" w:rsidP="005E2955">
            <w:pPr>
              <w:spacing w:before="0" w:after="0"/>
              <w:rPr>
                <w:rFonts w:ascii="Arial" w:hAnsi="Arial" w:cs="Arial"/>
                <w:color w:val="000000"/>
                <w:sz w:val="14"/>
                <w:szCs w:val="14"/>
              </w:rPr>
            </w:pPr>
          </w:p>
          <w:p w14:paraId="540DFD9B"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540DFD9C"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40DFD9D"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540DFDA3"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9F"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40DFDA0"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A1"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540DFDA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540DFDB5"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A4"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540DFDA5"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40DFDA6"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40DFDA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40DFDA8"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14:paraId="540DFDA9" w14:textId="77777777" w:rsidR="00A23B3E" w:rsidRPr="003A443E" w:rsidRDefault="00A23B3E">
            <w:pPr>
              <w:spacing w:before="0" w:after="0"/>
              <w:rPr>
                <w:rFonts w:ascii="Arial" w:hAnsi="Arial" w:cs="Arial"/>
                <w:color w:val="000000"/>
                <w:sz w:val="14"/>
                <w:szCs w:val="14"/>
              </w:rPr>
            </w:pPr>
          </w:p>
          <w:p w14:paraId="540DFDAA"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40DFDAB" w14:textId="77777777" w:rsidR="00A23B3E" w:rsidRPr="003A443E" w:rsidRDefault="00A23B3E">
            <w:pPr>
              <w:rPr>
                <w:rFonts w:ascii="Arial" w:hAnsi="Arial" w:cs="Arial"/>
                <w:b/>
                <w:color w:val="000000"/>
                <w:sz w:val="15"/>
                <w:szCs w:val="15"/>
              </w:rPr>
            </w:pPr>
          </w:p>
          <w:p w14:paraId="540DFDAC"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AD"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540DFDAE" w14:textId="77777777" w:rsidR="00A23B3E" w:rsidRPr="003A443E" w:rsidRDefault="00A23B3E">
            <w:pPr>
              <w:rPr>
                <w:rFonts w:ascii="Arial" w:hAnsi="Arial" w:cs="Arial"/>
                <w:color w:val="000000"/>
                <w:sz w:val="15"/>
                <w:szCs w:val="15"/>
              </w:rPr>
            </w:pPr>
          </w:p>
          <w:p w14:paraId="540DFDAF" w14:textId="77777777" w:rsidR="00A23B3E" w:rsidRDefault="00A23B3E">
            <w:pPr>
              <w:rPr>
                <w:rFonts w:ascii="Arial" w:hAnsi="Arial" w:cs="Arial"/>
                <w:color w:val="000000"/>
                <w:sz w:val="15"/>
                <w:szCs w:val="15"/>
              </w:rPr>
            </w:pPr>
          </w:p>
          <w:p w14:paraId="540DFDB0"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B1"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DB2" w14:textId="77777777" w:rsidR="00891612" w:rsidRDefault="00891612" w:rsidP="005309A4">
            <w:pPr>
              <w:jc w:val="both"/>
              <w:rPr>
                <w:rFonts w:ascii="Arial" w:hAnsi="Arial" w:cs="Arial"/>
                <w:color w:val="000000"/>
                <w:sz w:val="14"/>
                <w:szCs w:val="14"/>
              </w:rPr>
            </w:pPr>
          </w:p>
          <w:p w14:paraId="540DFDB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40DFDB4"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40DFDBA"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B6"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2"/>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40DFDB7"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B8" w14:textId="77777777"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40DFDB9"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540DFDC0"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BB"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540DFDBC"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BD" w14:textId="77777777"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40DFDBE" w14:textId="77777777" w:rsidR="00A23B3E" w:rsidRPr="000953DC" w:rsidRDefault="00A23B3E">
            <w:pPr>
              <w:rPr>
                <w:rFonts w:ascii="Arial" w:hAnsi="Arial" w:cs="Arial"/>
                <w:color w:val="FF0000"/>
                <w:sz w:val="15"/>
                <w:szCs w:val="15"/>
              </w:rPr>
            </w:pPr>
          </w:p>
          <w:p w14:paraId="540DFDBF" w14:textId="77777777" w:rsidR="00A23B3E" w:rsidRPr="000953DC" w:rsidRDefault="00A23B3E">
            <w:r w:rsidRPr="000953DC">
              <w:rPr>
                <w:rFonts w:ascii="Arial" w:hAnsi="Arial" w:cs="Arial"/>
                <w:sz w:val="15"/>
                <w:szCs w:val="15"/>
              </w:rPr>
              <w:t xml:space="preserve"> […………………]</w:t>
            </w:r>
          </w:p>
        </w:tc>
      </w:tr>
      <w:tr w:rsidR="00A23B3E" w14:paraId="540DFDC8"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1"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540DFDC2"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40DFDC3"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4" w14:textId="77777777" w:rsidR="00F351F0" w:rsidRPr="003A443E" w:rsidRDefault="00F351F0">
            <w:pPr>
              <w:rPr>
                <w:rFonts w:ascii="Arial" w:hAnsi="Arial" w:cs="Arial"/>
                <w:color w:val="000000"/>
                <w:sz w:val="15"/>
                <w:szCs w:val="15"/>
              </w:rPr>
            </w:pPr>
          </w:p>
          <w:p w14:paraId="540DFDC5"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540DFDC6" w14:textId="77777777" w:rsidR="00B32C28" w:rsidRPr="001D3A2B" w:rsidRDefault="00B32C28">
            <w:pPr>
              <w:rPr>
                <w:rFonts w:ascii="Arial" w:hAnsi="Arial" w:cs="Arial"/>
                <w:color w:val="000000"/>
                <w:szCs w:val="24"/>
              </w:rPr>
            </w:pPr>
          </w:p>
          <w:p w14:paraId="540DFDC7" w14:textId="77777777"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540DFDC9" w14:textId="77777777" w:rsidR="006B4D39" w:rsidRDefault="006B4D39" w:rsidP="00BF74E1">
      <w:pPr>
        <w:pStyle w:val="SectionTitle"/>
        <w:rPr>
          <w:rFonts w:ascii="Arial" w:hAnsi="Arial" w:cs="Arial"/>
          <w:b w:val="0"/>
          <w:caps/>
          <w:sz w:val="15"/>
          <w:szCs w:val="15"/>
        </w:rPr>
      </w:pPr>
    </w:p>
    <w:p w14:paraId="540DFDCA"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40DFDC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B"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C" w14:textId="77777777" w:rsidR="00A23B3E" w:rsidRPr="000953DC" w:rsidRDefault="00A23B3E">
            <w:r w:rsidRPr="000953DC">
              <w:rPr>
                <w:rFonts w:ascii="Arial" w:hAnsi="Arial" w:cs="Arial"/>
                <w:b/>
                <w:sz w:val="15"/>
                <w:szCs w:val="15"/>
              </w:rPr>
              <w:t>Risposta:</w:t>
            </w:r>
          </w:p>
        </w:tc>
      </w:tr>
      <w:tr w:rsidR="00A23B3E" w14:paraId="540DFDD2"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E"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 xml:space="preserve">articolo 67 del decreto legislativo 6 </w:t>
              </w:r>
              <w:r w:rsidRPr="003A443E">
                <w:rPr>
                  <w:rStyle w:val="Collegamentoipertestuale"/>
                  <w:rFonts w:ascii="Arial" w:hAnsi="Arial" w:cs="Arial"/>
                  <w:color w:val="000000"/>
                  <w:sz w:val="14"/>
                  <w:szCs w:val="14"/>
                  <w:u w:val="none"/>
                </w:rPr>
                <w:lastRenderedPageBreak/>
                <w:t>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CF" w14:textId="77777777" w:rsidR="00A23B3E" w:rsidRPr="000953DC" w:rsidRDefault="00A23B3E">
            <w:pPr>
              <w:rPr>
                <w:rFonts w:ascii="Arial" w:hAnsi="Arial" w:cs="Arial"/>
                <w:sz w:val="14"/>
                <w:szCs w:val="14"/>
              </w:rPr>
            </w:pPr>
            <w:proofErr w:type="gramStart"/>
            <w:r w:rsidRPr="000953DC">
              <w:rPr>
                <w:rFonts w:ascii="Arial" w:hAnsi="Arial" w:cs="Arial"/>
                <w:sz w:val="14"/>
                <w:szCs w:val="14"/>
              </w:rPr>
              <w:lastRenderedPageBreak/>
              <w:t>[ ]</w:t>
            </w:r>
            <w:proofErr w:type="gramEnd"/>
            <w:r w:rsidRPr="000953DC">
              <w:rPr>
                <w:rFonts w:ascii="Arial" w:hAnsi="Arial" w:cs="Arial"/>
                <w:sz w:val="14"/>
                <w:szCs w:val="14"/>
              </w:rPr>
              <w:t xml:space="preserve"> Sì [ ] No</w:t>
            </w:r>
          </w:p>
          <w:p w14:paraId="540DFDD0" w14:textId="77777777"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14:paraId="540DFDD1"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3"/>
            </w:r>
            <w:r w:rsidRPr="000953DC">
              <w:rPr>
                <w:rFonts w:ascii="Arial" w:hAnsi="Arial" w:cs="Arial"/>
                <w:sz w:val="14"/>
                <w:szCs w:val="14"/>
              </w:rPr>
              <w:t>)</w:t>
            </w:r>
          </w:p>
        </w:tc>
      </w:tr>
      <w:tr w:rsidR="00A23B3E" w14:paraId="540DFE2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DD3"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 xml:space="preserve">L’operatore economico si trova in una delle seguenti </w:t>
            </w:r>
            <w:proofErr w:type="gramStart"/>
            <w:r w:rsidRPr="00121BF6">
              <w:rPr>
                <w:rFonts w:ascii="Arial" w:hAnsi="Arial" w:cs="Arial"/>
                <w:color w:val="000000"/>
                <w:sz w:val="14"/>
                <w:szCs w:val="14"/>
              </w:rPr>
              <w:t>situazioni ?</w:t>
            </w:r>
            <w:proofErr w:type="gramEnd"/>
          </w:p>
          <w:p w14:paraId="540DFDD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40DFDD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D6" w14:textId="77777777" w:rsidR="00A23B3E" w:rsidRPr="00121BF6" w:rsidRDefault="00A23B3E" w:rsidP="00F351F0">
            <w:pPr>
              <w:pStyle w:val="NormaleWeb1"/>
              <w:spacing w:before="0" w:after="0"/>
              <w:jc w:val="both"/>
              <w:rPr>
                <w:rFonts w:ascii="Arial" w:hAnsi="Arial" w:cs="Arial"/>
                <w:color w:val="000000"/>
                <w:sz w:val="14"/>
                <w:szCs w:val="14"/>
              </w:rPr>
            </w:pPr>
          </w:p>
          <w:p w14:paraId="540DFDD7"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40DFDD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D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D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DB"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540DFDDC" w14:textId="77777777" w:rsidR="00625142" w:rsidRPr="00121BF6" w:rsidRDefault="00625142">
            <w:pPr>
              <w:spacing w:before="0" w:after="0"/>
              <w:ind w:left="284" w:hanging="284"/>
              <w:jc w:val="both"/>
              <w:rPr>
                <w:rFonts w:ascii="Arial" w:hAnsi="Arial" w:cs="Arial"/>
                <w:color w:val="000000"/>
                <w:sz w:val="14"/>
                <w:szCs w:val="14"/>
              </w:rPr>
            </w:pPr>
          </w:p>
          <w:p w14:paraId="540DFDDD"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540DFDD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540DFDDF"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540DFDE0"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540DFDE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E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14:paraId="540DFDEA" w14:textId="77777777"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40DFDEB" w14:textId="77777777" w:rsidR="00A23B3E" w:rsidRPr="00121BF6" w:rsidRDefault="00A23B3E">
            <w:pPr>
              <w:pStyle w:val="NormaleWeb1"/>
              <w:spacing w:before="0" w:after="0"/>
              <w:ind w:left="284" w:hanging="284"/>
              <w:jc w:val="both"/>
              <w:rPr>
                <w:rFonts w:eastAsia="font292"/>
                <w:color w:val="000000"/>
              </w:rPr>
            </w:pPr>
          </w:p>
          <w:p w14:paraId="540DFDEC" w14:textId="77777777" w:rsidR="00A23B3E" w:rsidRPr="00121BF6" w:rsidRDefault="00A23B3E">
            <w:pPr>
              <w:pStyle w:val="NormaleWeb1"/>
              <w:spacing w:before="0" w:after="0"/>
              <w:jc w:val="both"/>
              <w:rPr>
                <w:rFonts w:ascii="Arial" w:hAnsi="Arial" w:cs="Arial"/>
                <w:color w:val="000000"/>
                <w:sz w:val="14"/>
                <w:szCs w:val="14"/>
              </w:rPr>
            </w:pPr>
          </w:p>
          <w:p w14:paraId="540DFDED" w14:textId="77777777" w:rsidR="00A23B3E" w:rsidRPr="00121BF6" w:rsidRDefault="00A23B3E">
            <w:pPr>
              <w:pStyle w:val="NormaleWeb1"/>
              <w:spacing w:before="0" w:after="0"/>
              <w:jc w:val="both"/>
              <w:rPr>
                <w:rFonts w:ascii="Arial" w:hAnsi="Arial" w:cs="Arial"/>
                <w:color w:val="000000"/>
                <w:sz w:val="14"/>
                <w:szCs w:val="14"/>
              </w:rPr>
            </w:pPr>
          </w:p>
          <w:p w14:paraId="540DFDEE" w14:textId="77777777" w:rsidR="00A23B3E" w:rsidRPr="00121BF6" w:rsidRDefault="00A23B3E">
            <w:pPr>
              <w:pStyle w:val="NormaleWeb1"/>
              <w:spacing w:before="0" w:after="0"/>
              <w:jc w:val="both"/>
              <w:rPr>
                <w:rFonts w:ascii="Arial" w:hAnsi="Arial" w:cs="Arial"/>
                <w:color w:val="000000"/>
                <w:sz w:val="14"/>
                <w:szCs w:val="14"/>
              </w:rPr>
            </w:pPr>
          </w:p>
          <w:p w14:paraId="540DFDEF" w14:textId="77777777" w:rsidR="00A23B3E" w:rsidRPr="00121BF6" w:rsidRDefault="00A23B3E">
            <w:pPr>
              <w:pStyle w:val="NormaleWeb1"/>
              <w:spacing w:before="0" w:after="0"/>
              <w:jc w:val="both"/>
              <w:rPr>
                <w:rFonts w:ascii="Arial" w:hAnsi="Arial" w:cs="Arial"/>
                <w:color w:val="000000"/>
                <w:sz w:val="14"/>
                <w:szCs w:val="14"/>
              </w:rPr>
            </w:pPr>
          </w:p>
          <w:p w14:paraId="540DFDF0" w14:textId="77777777" w:rsidR="00A23B3E" w:rsidRPr="00121BF6" w:rsidRDefault="00A23B3E">
            <w:pPr>
              <w:pStyle w:val="NormaleWeb1"/>
              <w:spacing w:before="0" w:after="0"/>
              <w:jc w:val="both"/>
              <w:rPr>
                <w:rFonts w:ascii="Arial" w:hAnsi="Arial" w:cs="Arial"/>
                <w:color w:val="000000"/>
                <w:sz w:val="14"/>
                <w:szCs w:val="14"/>
              </w:rPr>
            </w:pPr>
          </w:p>
          <w:p w14:paraId="540DFDF1" w14:textId="77777777" w:rsidR="00A23B3E" w:rsidRPr="00121BF6" w:rsidRDefault="00A23B3E">
            <w:pPr>
              <w:pStyle w:val="NormaleWeb1"/>
              <w:spacing w:before="0" w:after="0"/>
              <w:jc w:val="both"/>
              <w:rPr>
                <w:rFonts w:ascii="Arial" w:hAnsi="Arial" w:cs="Arial"/>
                <w:color w:val="000000"/>
                <w:sz w:val="14"/>
                <w:szCs w:val="14"/>
              </w:rPr>
            </w:pPr>
          </w:p>
          <w:p w14:paraId="540DFDF2" w14:textId="77777777" w:rsidR="006B4D39" w:rsidRPr="00121BF6" w:rsidRDefault="006B4D39">
            <w:pPr>
              <w:pStyle w:val="NormaleWeb1"/>
              <w:spacing w:before="0" w:after="0"/>
              <w:jc w:val="both"/>
              <w:rPr>
                <w:rFonts w:ascii="Arial" w:hAnsi="Arial" w:cs="Arial"/>
                <w:color w:val="000000"/>
                <w:sz w:val="14"/>
                <w:szCs w:val="14"/>
              </w:rPr>
            </w:pPr>
          </w:p>
          <w:p w14:paraId="540DFDF3" w14:textId="77777777" w:rsidR="00A23B3E" w:rsidRPr="00121BF6" w:rsidRDefault="00A23B3E">
            <w:pPr>
              <w:pStyle w:val="NormaleWeb1"/>
              <w:spacing w:before="0" w:after="0"/>
              <w:jc w:val="both"/>
              <w:rPr>
                <w:rFonts w:ascii="Arial" w:hAnsi="Arial" w:cs="Arial"/>
                <w:color w:val="000000"/>
                <w:sz w:val="14"/>
                <w:szCs w:val="14"/>
              </w:rPr>
            </w:pPr>
          </w:p>
          <w:p w14:paraId="540DFDF4"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540DFD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540DFDF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8"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40DFDF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540DFDF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0DFDFE"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40DFDFF"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40DFE00"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40DFE01"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 xml:space="preserve">articolo 2359 </w:t>
              </w:r>
              <w:r w:rsidRPr="00121BF6">
                <w:rPr>
                  <w:rStyle w:val="Collegamentoipertestuale"/>
                  <w:rFonts w:ascii="Arial" w:eastAsia="font292" w:hAnsi="Arial" w:cs="Arial"/>
                  <w:color w:val="000000"/>
                  <w:sz w:val="14"/>
                  <w:szCs w:val="14"/>
                  <w:u w:val="none"/>
                </w:rPr>
                <w:lastRenderedPageBreak/>
                <w:t>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02" w14:textId="77777777" w:rsidR="00A23B3E" w:rsidRPr="003A443E" w:rsidRDefault="00A23B3E">
            <w:pPr>
              <w:rPr>
                <w:rFonts w:ascii="Arial" w:hAnsi="Arial" w:cs="Arial"/>
                <w:color w:val="000000"/>
                <w:sz w:val="15"/>
                <w:szCs w:val="15"/>
              </w:rPr>
            </w:pPr>
          </w:p>
          <w:p w14:paraId="540DFE03"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E0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0DFE05"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40DFE06" w14:textId="77777777" w:rsidR="006A5E21" w:rsidRPr="001D3A2B" w:rsidRDefault="006A5E21" w:rsidP="005309A4">
            <w:pPr>
              <w:jc w:val="both"/>
              <w:rPr>
                <w:rFonts w:ascii="Arial" w:hAnsi="Arial" w:cs="Arial"/>
                <w:color w:val="000000"/>
                <w:sz w:val="4"/>
                <w:szCs w:val="4"/>
              </w:rPr>
            </w:pPr>
          </w:p>
          <w:p w14:paraId="540DFE07"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E0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0DFE0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40DFE0A" w14:textId="77777777" w:rsidR="001D3A2B" w:rsidRPr="001D3A2B" w:rsidRDefault="001D3A2B">
            <w:pPr>
              <w:rPr>
                <w:rFonts w:ascii="Arial" w:hAnsi="Arial" w:cs="Arial"/>
                <w:color w:val="000000"/>
                <w:sz w:val="4"/>
                <w:szCs w:val="4"/>
              </w:rPr>
            </w:pPr>
          </w:p>
          <w:p w14:paraId="540DFE0B"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540DFE0C" w14:textId="77777777" w:rsidR="00F351F0" w:rsidRPr="003A443E" w:rsidRDefault="00F351F0">
            <w:pPr>
              <w:spacing w:before="0" w:after="0"/>
              <w:ind w:left="284" w:hanging="284"/>
              <w:jc w:val="both"/>
              <w:rPr>
                <w:rFonts w:ascii="Arial" w:hAnsi="Arial" w:cs="Arial"/>
                <w:color w:val="000000"/>
                <w:sz w:val="14"/>
                <w:szCs w:val="14"/>
              </w:rPr>
            </w:pPr>
          </w:p>
          <w:p w14:paraId="540DFE0D"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540DFE0E" w14:textId="77777777" w:rsidR="00F351F0" w:rsidRPr="003A443E" w:rsidRDefault="00F351F0">
            <w:pPr>
              <w:rPr>
                <w:rFonts w:ascii="Arial" w:hAnsi="Arial" w:cs="Arial"/>
                <w:color w:val="000000"/>
                <w:sz w:val="14"/>
                <w:szCs w:val="14"/>
              </w:rPr>
            </w:pPr>
          </w:p>
          <w:p w14:paraId="540DFE0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E1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0DFE1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40DFE12" w14:textId="77777777" w:rsidR="00A23B3E" w:rsidRPr="003A443E" w:rsidRDefault="00A23B3E">
            <w:pPr>
              <w:rPr>
                <w:rFonts w:ascii="Arial" w:hAnsi="Arial" w:cs="Arial"/>
                <w:color w:val="000000"/>
                <w:sz w:val="14"/>
                <w:szCs w:val="14"/>
              </w:rPr>
            </w:pPr>
          </w:p>
          <w:p w14:paraId="540DFE13" w14:textId="77777777"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40DFE14"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540DFE1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540DFE1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14:paraId="540DFE17" w14:textId="77777777" w:rsidR="006A5E21" w:rsidRPr="001D3A2B" w:rsidRDefault="006A5E21">
            <w:pPr>
              <w:rPr>
                <w:rFonts w:ascii="Arial" w:hAnsi="Arial" w:cs="Arial"/>
                <w:color w:val="000000"/>
                <w:sz w:val="4"/>
                <w:szCs w:val="4"/>
              </w:rPr>
            </w:pPr>
          </w:p>
          <w:p w14:paraId="540DFE18"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E19" w14:textId="77777777" w:rsidR="00A23B3E" w:rsidRPr="003A443E" w:rsidRDefault="00A23B3E">
            <w:pPr>
              <w:rPr>
                <w:rFonts w:ascii="Arial" w:hAnsi="Arial" w:cs="Arial"/>
                <w:color w:val="000000"/>
                <w:sz w:val="14"/>
                <w:szCs w:val="14"/>
              </w:rPr>
            </w:pPr>
          </w:p>
          <w:p w14:paraId="540DFE1A" w14:textId="77777777" w:rsidR="00A23B3E" w:rsidRPr="003A443E" w:rsidRDefault="00A23B3E">
            <w:pPr>
              <w:rPr>
                <w:rFonts w:ascii="Arial" w:hAnsi="Arial" w:cs="Arial"/>
                <w:color w:val="000000"/>
              </w:rPr>
            </w:pPr>
          </w:p>
          <w:p w14:paraId="540DFE1B"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540DFE1C"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40DFE1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40DFE1E"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540DFE1F" w14:textId="77777777" w:rsidR="001D3A2B" w:rsidRDefault="001D3A2B">
            <w:pPr>
              <w:rPr>
                <w:rFonts w:ascii="Arial" w:hAnsi="Arial" w:cs="Arial"/>
                <w:color w:val="000000"/>
                <w:sz w:val="14"/>
                <w:szCs w:val="14"/>
              </w:rPr>
            </w:pPr>
          </w:p>
          <w:p w14:paraId="540DFE20" w14:textId="77777777"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14:paraId="540DFE2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2" w14:textId="77777777" w:rsidR="00C427DB" w:rsidRPr="003A443E" w:rsidRDefault="00C03658" w:rsidP="005C0BB4">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3"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540DFE24"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r w:rsidR="00CE1C40" w14:paraId="540DFE28"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6" w14:textId="77777777" w:rsidR="00CE1C40" w:rsidRPr="003A443E" w:rsidRDefault="00CE1C40" w:rsidP="00E53FA5">
            <w:pPr>
              <w:numPr>
                <w:ilvl w:val="0"/>
                <w:numId w:val="10"/>
              </w:numPr>
              <w:rPr>
                <w:rFonts w:ascii="Arial" w:hAnsi="Arial" w:cs="Arial"/>
                <w:color w:val="000000"/>
                <w:sz w:val="14"/>
                <w:szCs w:val="14"/>
              </w:rPr>
            </w:pPr>
            <w:r>
              <w:rPr>
                <w:rFonts w:ascii="Arial" w:hAnsi="Arial" w:cs="Arial"/>
                <w:color w:val="000000"/>
                <w:sz w:val="14"/>
                <w:szCs w:val="14"/>
              </w:rPr>
              <w:t xml:space="preserve">L’operatore economico </w:t>
            </w:r>
            <w:r w:rsidR="00E53FA5">
              <w:rPr>
                <w:rFonts w:ascii="Arial" w:hAnsi="Arial" w:cs="Arial"/>
                <w:color w:val="000000"/>
                <w:sz w:val="14"/>
                <w:szCs w:val="14"/>
              </w:rPr>
              <w:t xml:space="preserve">occupa un numero di dipendenti superiore a </w:t>
            </w:r>
            <w:proofErr w:type="gramStart"/>
            <w:r w:rsidR="00E53FA5" w:rsidRPr="00AA59ED">
              <w:rPr>
                <w:rFonts w:ascii="Arial" w:hAnsi="Arial" w:cs="Arial"/>
                <w:b/>
                <w:color w:val="000000"/>
                <w:sz w:val="14"/>
                <w:szCs w:val="14"/>
              </w:rPr>
              <w:t>50</w:t>
            </w:r>
            <w:r w:rsidR="00AA59ED" w:rsidRPr="00AA59ED">
              <w:rPr>
                <w:rFonts w:ascii="Arial" w:hAnsi="Arial" w:cs="Arial"/>
                <w:color w:val="000000"/>
                <w:sz w:val="14"/>
                <w:szCs w:val="14"/>
              </w:rPr>
              <w:t>?</w:t>
            </w:r>
            <w:r w:rsidR="00E53FA5">
              <w:rPr>
                <w:rFonts w:ascii="Arial" w:hAnsi="Arial" w:cs="Arial"/>
                <w:color w:val="000000"/>
                <w:sz w:val="14"/>
                <w:szCs w:val="14"/>
              </w:rPr>
              <w:t>:</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7" w14:textId="77777777" w:rsidR="00CE1C40" w:rsidRPr="003A443E" w:rsidRDefault="00E53FA5" w:rsidP="00E53FA5">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A59ED" w14:paraId="540DFE2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9" w14:textId="77777777" w:rsidR="00AA59ED" w:rsidRDefault="00AA59ED" w:rsidP="00E61598">
            <w:pPr>
              <w:numPr>
                <w:ilvl w:val="0"/>
                <w:numId w:val="10"/>
              </w:numPr>
              <w:jc w:val="both"/>
              <w:rPr>
                <w:rFonts w:ascii="Arial" w:hAnsi="Arial" w:cs="Arial"/>
                <w:color w:val="000000"/>
                <w:sz w:val="14"/>
                <w:szCs w:val="14"/>
              </w:rPr>
            </w:pPr>
            <w:r w:rsidRPr="00C431B0">
              <w:rPr>
                <w:rFonts w:ascii="Arial" w:hAnsi="Arial" w:cs="Arial"/>
                <w:b/>
                <w:i/>
                <w:color w:val="000000"/>
                <w:sz w:val="14"/>
                <w:szCs w:val="14"/>
                <w:u w:val="single"/>
              </w:rPr>
              <w:t xml:space="preserve">In caso </w:t>
            </w:r>
            <w:r w:rsidR="00E61598">
              <w:rPr>
                <w:rFonts w:ascii="Arial" w:hAnsi="Arial" w:cs="Arial"/>
                <w:b/>
                <w:i/>
                <w:color w:val="000000"/>
                <w:sz w:val="14"/>
                <w:szCs w:val="14"/>
                <w:u w:val="single"/>
              </w:rPr>
              <w:t xml:space="preserve">di risposta </w:t>
            </w:r>
            <w:r w:rsidRPr="00C431B0">
              <w:rPr>
                <w:rFonts w:ascii="Arial" w:hAnsi="Arial" w:cs="Arial"/>
                <w:b/>
                <w:i/>
                <w:color w:val="000000"/>
                <w:sz w:val="14"/>
                <w:szCs w:val="14"/>
                <w:u w:val="single"/>
              </w:rPr>
              <w:t>affermativ</w:t>
            </w:r>
            <w:r w:rsidR="00E61598">
              <w:rPr>
                <w:rFonts w:ascii="Arial" w:hAnsi="Arial" w:cs="Arial"/>
                <w:b/>
                <w:i/>
                <w:color w:val="000000"/>
                <w:sz w:val="14"/>
                <w:szCs w:val="14"/>
                <w:u w:val="single"/>
              </w:rPr>
              <w:t>a</w:t>
            </w:r>
            <w:r w:rsidRPr="00C431B0">
              <w:rPr>
                <w:rFonts w:ascii="Arial" w:hAnsi="Arial" w:cs="Arial"/>
                <w:b/>
                <w:i/>
                <w:color w:val="000000"/>
                <w:sz w:val="14"/>
                <w:szCs w:val="14"/>
                <w:u w:val="single"/>
              </w:rPr>
              <w:t xml:space="preserve"> alla domanda 8</w:t>
            </w:r>
            <w:r w:rsidRPr="00C431B0">
              <w:rPr>
                <w:rFonts w:ascii="Arial" w:hAnsi="Arial" w:cs="Arial"/>
                <w:color w:val="000000"/>
                <w:sz w:val="14"/>
                <w:szCs w:val="14"/>
              </w:rPr>
              <w:t xml:space="preserve"> si impegna a produrre, </w:t>
            </w:r>
            <w:r w:rsidRPr="00BF3288">
              <w:rPr>
                <w:rFonts w:ascii="Arial" w:hAnsi="Arial" w:cs="Arial"/>
                <w:b/>
                <w:i/>
                <w:color w:val="000000"/>
                <w:sz w:val="14"/>
                <w:szCs w:val="14"/>
                <w:highlight w:val="yellow"/>
                <w:u w:val="single"/>
              </w:rPr>
              <w:t>contestualmente all’offerta, a pena di esclusione</w:t>
            </w:r>
            <w:r w:rsidRPr="00C431B0">
              <w:rPr>
                <w:rFonts w:ascii="Arial" w:hAnsi="Arial" w:cs="Arial"/>
                <w:color w:val="000000"/>
                <w:sz w:val="14"/>
                <w:szCs w:val="14"/>
              </w:rPr>
              <w:t xml:space="preserve">, copia dell'ultimo </w:t>
            </w:r>
            <w:proofErr w:type="gramStart"/>
            <w:r w:rsidRPr="00C431B0">
              <w:rPr>
                <w:rFonts w:ascii="Arial" w:hAnsi="Arial" w:cs="Arial"/>
                <w:color w:val="000000"/>
                <w:sz w:val="14"/>
                <w:szCs w:val="14"/>
              </w:rPr>
              <w:t>rapporto  redatto</w:t>
            </w:r>
            <w:proofErr w:type="gramEnd"/>
            <w:r w:rsidRPr="00C431B0">
              <w:rPr>
                <w:rFonts w:ascii="Arial" w:hAnsi="Arial" w:cs="Arial"/>
                <w:color w:val="000000"/>
                <w:sz w:val="14"/>
                <w:szCs w:val="14"/>
              </w:rPr>
              <w:t>,  con  attestazione</w:t>
            </w:r>
            <w:r w:rsidR="00C431B0" w:rsidRPr="00C431B0">
              <w:rPr>
                <w:rFonts w:ascii="Arial" w:hAnsi="Arial" w:cs="Arial"/>
                <w:color w:val="000000"/>
                <w:sz w:val="14"/>
                <w:szCs w:val="14"/>
              </w:rPr>
              <w:t xml:space="preserve"> </w:t>
            </w:r>
            <w:r w:rsidRPr="00C431B0">
              <w:rPr>
                <w:rFonts w:ascii="Arial" w:hAnsi="Arial" w:cs="Arial"/>
                <w:color w:val="000000"/>
                <w:sz w:val="14"/>
                <w:szCs w:val="14"/>
              </w:rPr>
              <w:t>della  sua  conformit</w:t>
            </w:r>
            <w:r w:rsidR="00C431B0" w:rsidRPr="00C431B0">
              <w:rPr>
                <w:rFonts w:ascii="Arial" w:hAnsi="Arial" w:cs="Arial"/>
                <w:color w:val="000000"/>
                <w:sz w:val="14"/>
                <w:szCs w:val="14"/>
              </w:rPr>
              <w:t>à</w:t>
            </w:r>
            <w:r w:rsidRPr="00C431B0">
              <w:rPr>
                <w:rFonts w:ascii="Arial" w:hAnsi="Arial" w:cs="Arial"/>
                <w:color w:val="000000"/>
                <w:sz w:val="14"/>
                <w:szCs w:val="14"/>
              </w:rPr>
              <w:t xml:space="preserve">  a  quello  trasmesso   alle   rappresentanze</w:t>
            </w:r>
            <w:r w:rsidR="00C431B0" w:rsidRPr="00C431B0">
              <w:rPr>
                <w:rFonts w:ascii="Arial" w:hAnsi="Arial" w:cs="Arial"/>
                <w:color w:val="000000"/>
                <w:sz w:val="14"/>
                <w:szCs w:val="14"/>
              </w:rPr>
              <w:t xml:space="preserve"> </w:t>
            </w:r>
            <w:r w:rsidRPr="00C431B0">
              <w:rPr>
                <w:rFonts w:ascii="Arial" w:hAnsi="Arial" w:cs="Arial"/>
                <w:color w:val="000000"/>
                <w:sz w:val="14"/>
                <w:szCs w:val="14"/>
              </w:rPr>
              <w:t>sindacali aziendali e alla consigliera e al consigliere regionale  di</w:t>
            </w:r>
            <w:r w:rsidR="00C431B0" w:rsidRPr="00C431B0">
              <w:rPr>
                <w:rFonts w:ascii="Arial" w:hAnsi="Arial" w:cs="Arial"/>
                <w:color w:val="000000"/>
                <w:sz w:val="14"/>
                <w:szCs w:val="14"/>
              </w:rPr>
              <w:t xml:space="preserve"> </w:t>
            </w:r>
            <w:r w:rsidRPr="00C431B0">
              <w:rPr>
                <w:rFonts w:ascii="Arial" w:hAnsi="Arial" w:cs="Arial"/>
                <w:color w:val="000000"/>
                <w:sz w:val="14"/>
                <w:szCs w:val="14"/>
              </w:rPr>
              <w:t>parit</w:t>
            </w:r>
            <w:r w:rsidR="00C431B0" w:rsidRPr="00C431B0">
              <w:rPr>
                <w:rFonts w:ascii="Arial" w:hAnsi="Arial" w:cs="Arial"/>
                <w:color w:val="000000"/>
                <w:sz w:val="14"/>
                <w:szCs w:val="14"/>
              </w:rPr>
              <w:t>à</w:t>
            </w:r>
            <w:r w:rsidRPr="00C431B0">
              <w:rPr>
                <w:rFonts w:ascii="Arial" w:hAnsi="Arial" w:cs="Arial"/>
                <w:color w:val="000000"/>
                <w:sz w:val="14"/>
                <w:szCs w:val="14"/>
              </w:rPr>
              <w:t xml:space="preserve"> ai sensi del secondo comma articolo 46</w:t>
            </w:r>
            <w:r w:rsidR="00C431B0">
              <w:rPr>
                <w:rFonts w:ascii="Arial" w:hAnsi="Arial" w:cs="Arial"/>
                <w:color w:val="000000"/>
                <w:sz w:val="14"/>
                <w:szCs w:val="14"/>
              </w:rPr>
              <w:t xml:space="preserve"> del </w:t>
            </w:r>
            <w:proofErr w:type="spellStart"/>
            <w:r w:rsidR="00C431B0">
              <w:rPr>
                <w:rFonts w:ascii="Arial" w:hAnsi="Arial" w:cs="Arial"/>
                <w:color w:val="000000"/>
                <w:sz w:val="14"/>
                <w:szCs w:val="14"/>
              </w:rPr>
              <w:t>D.Lgs.</w:t>
            </w:r>
            <w:proofErr w:type="spellEnd"/>
            <w:r w:rsidR="00C431B0">
              <w:rPr>
                <w:rFonts w:ascii="Arial" w:hAnsi="Arial" w:cs="Arial"/>
                <w:color w:val="000000"/>
                <w:sz w:val="14"/>
                <w:szCs w:val="14"/>
              </w:rPr>
              <w:t xml:space="preserve"> 198/2006</w:t>
            </w:r>
            <w:r w:rsidRPr="00C431B0">
              <w:rPr>
                <w:rFonts w:ascii="Arial" w:hAnsi="Arial" w:cs="Arial"/>
                <w:color w:val="000000"/>
                <w:sz w:val="14"/>
                <w:szCs w:val="14"/>
              </w:rPr>
              <w:t>, ovvero, in</w:t>
            </w:r>
            <w:r w:rsidR="00C431B0" w:rsidRPr="00C431B0">
              <w:rPr>
                <w:rFonts w:ascii="Arial" w:hAnsi="Arial" w:cs="Arial"/>
                <w:color w:val="000000"/>
                <w:sz w:val="14"/>
                <w:szCs w:val="14"/>
              </w:rPr>
              <w:t xml:space="preserve"> </w:t>
            </w:r>
            <w:r w:rsidRPr="00C431B0">
              <w:rPr>
                <w:rFonts w:ascii="Arial" w:hAnsi="Arial" w:cs="Arial"/>
                <w:color w:val="000000"/>
                <w:sz w:val="14"/>
                <w:szCs w:val="14"/>
              </w:rPr>
              <w:t xml:space="preserve">caso di inosservanza dei termini previsti dal </w:t>
            </w:r>
            <w:proofErr w:type="gramStart"/>
            <w:r w:rsidRPr="00C431B0">
              <w:rPr>
                <w:rFonts w:ascii="Arial" w:hAnsi="Arial" w:cs="Arial"/>
                <w:color w:val="000000"/>
                <w:sz w:val="14"/>
                <w:szCs w:val="14"/>
              </w:rPr>
              <w:t>comma  1</w:t>
            </w:r>
            <w:proofErr w:type="gramEnd"/>
            <w:r w:rsidRPr="00C431B0">
              <w:rPr>
                <w:rFonts w:ascii="Arial" w:hAnsi="Arial" w:cs="Arial"/>
                <w:color w:val="000000"/>
                <w:sz w:val="14"/>
                <w:szCs w:val="14"/>
              </w:rPr>
              <w:t xml:space="preserve">  del  medesimo</w:t>
            </w:r>
            <w:r w:rsidR="00C431B0" w:rsidRPr="00C431B0">
              <w:rPr>
                <w:rFonts w:ascii="Arial" w:hAnsi="Arial" w:cs="Arial"/>
                <w:color w:val="000000"/>
                <w:sz w:val="14"/>
                <w:szCs w:val="14"/>
              </w:rPr>
              <w:t xml:space="preserve"> </w:t>
            </w:r>
            <w:r w:rsidRPr="00C431B0">
              <w:rPr>
                <w:rFonts w:ascii="Arial" w:hAnsi="Arial" w:cs="Arial"/>
                <w:color w:val="000000"/>
                <w:sz w:val="14"/>
                <w:szCs w:val="14"/>
              </w:rPr>
              <w:t>articolo 46, con attestazione della sua contestuale trasmissione alle</w:t>
            </w:r>
            <w:r w:rsidR="00C431B0" w:rsidRPr="00C431B0">
              <w:rPr>
                <w:rFonts w:ascii="Arial" w:hAnsi="Arial" w:cs="Arial"/>
                <w:color w:val="000000"/>
                <w:sz w:val="14"/>
                <w:szCs w:val="14"/>
              </w:rPr>
              <w:t xml:space="preserve"> </w:t>
            </w:r>
            <w:r w:rsidRPr="00C431B0">
              <w:rPr>
                <w:rFonts w:ascii="Arial" w:hAnsi="Arial" w:cs="Arial"/>
                <w:color w:val="000000"/>
                <w:sz w:val="14"/>
                <w:szCs w:val="14"/>
              </w:rPr>
              <w:t>rappresentanze  sindacali  aziendali  e   alla   consigliera   e   al</w:t>
            </w:r>
            <w:r w:rsidR="00C431B0" w:rsidRPr="00C431B0">
              <w:rPr>
                <w:rFonts w:ascii="Arial" w:hAnsi="Arial" w:cs="Arial"/>
                <w:color w:val="000000"/>
                <w:sz w:val="14"/>
                <w:szCs w:val="14"/>
              </w:rPr>
              <w:t xml:space="preserve"> </w:t>
            </w:r>
            <w:r w:rsidRPr="00C431B0">
              <w:rPr>
                <w:rFonts w:ascii="Arial" w:hAnsi="Arial" w:cs="Arial"/>
                <w:color w:val="000000"/>
                <w:sz w:val="14"/>
                <w:szCs w:val="14"/>
              </w:rPr>
              <w:t>consigliere regionale di parit</w:t>
            </w:r>
            <w:r w:rsidR="00C431B0">
              <w:rPr>
                <w:rFonts w:ascii="Arial" w:hAnsi="Arial" w:cs="Arial"/>
                <w:color w:val="000000"/>
                <w:sz w:val="14"/>
                <w:szCs w:val="14"/>
              </w:rPr>
              <w: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A" w14:textId="77777777" w:rsidR="00AA59ED" w:rsidRPr="003A443E" w:rsidRDefault="00C431B0" w:rsidP="00E53FA5">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C431B0" w14:paraId="540DFE2E"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C" w14:textId="77777777" w:rsidR="00C431B0" w:rsidRPr="00C431B0" w:rsidRDefault="00E61598" w:rsidP="00E61598">
            <w:pPr>
              <w:numPr>
                <w:ilvl w:val="0"/>
                <w:numId w:val="10"/>
              </w:numPr>
              <w:jc w:val="both"/>
              <w:rPr>
                <w:rFonts w:ascii="Arial" w:hAnsi="Arial" w:cs="Arial"/>
                <w:color w:val="000000"/>
                <w:sz w:val="14"/>
                <w:szCs w:val="14"/>
              </w:rPr>
            </w:pPr>
            <w:r>
              <w:rPr>
                <w:rFonts w:ascii="Arial" w:hAnsi="Arial" w:cs="Arial"/>
                <w:color w:val="000000"/>
                <w:sz w:val="14"/>
                <w:szCs w:val="14"/>
              </w:rPr>
              <w:t xml:space="preserve">L’operatore economico occupa un numero di dipendenti pari o superiore a </w:t>
            </w:r>
            <w:proofErr w:type="gramStart"/>
            <w:r>
              <w:rPr>
                <w:rFonts w:ascii="Arial" w:hAnsi="Arial" w:cs="Arial"/>
                <w:b/>
                <w:color w:val="000000"/>
                <w:sz w:val="14"/>
                <w:szCs w:val="14"/>
              </w:rPr>
              <w:t>15</w:t>
            </w:r>
            <w:r w:rsidRPr="00AA59ED">
              <w:rPr>
                <w:rFonts w:ascii="Arial" w:hAnsi="Arial" w:cs="Arial"/>
                <w:color w:val="000000"/>
                <w:sz w:val="14"/>
                <w:szCs w:val="14"/>
              </w:rPr>
              <w:t>?</w:t>
            </w:r>
            <w:r>
              <w:rPr>
                <w:rFonts w:ascii="Arial" w:hAnsi="Arial" w:cs="Arial"/>
                <w:color w:val="000000"/>
                <w:sz w:val="14"/>
                <w:szCs w:val="14"/>
              </w:rPr>
              <w:t>:</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D" w14:textId="77777777" w:rsidR="00C431B0" w:rsidRPr="003A443E" w:rsidRDefault="00E61598" w:rsidP="00E53FA5">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E61598" w14:paraId="540DFE33"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2F" w14:textId="77777777" w:rsidR="00B40FC0" w:rsidRDefault="00E61598" w:rsidP="00B40FC0">
            <w:pPr>
              <w:numPr>
                <w:ilvl w:val="0"/>
                <w:numId w:val="10"/>
              </w:numPr>
              <w:jc w:val="both"/>
              <w:rPr>
                <w:rFonts w:ascii="Arial" w:hAnsi="Arial" w:cs="Arial"/>
                <w:color w:val="000000"/>
                <w:sz w:val="14"/>
                <w:szCs w:val="14"/>
              </w:rPr>
            </w:pPr>
            <w:r w:rsidRPr="00B40FC0">
              <w:rPr>
                <w:rFonts w:ascii="Arial" w:hAnsi="Arial" w:cs="Arial"/>
                <w:b/>
                <w:i/>
                <w:color w:val="000000"/>
                <w:sz w:val="14"/>
                <w:szCs w:val="14"/>
                <w:u w:val="single"/>
              </w:rPr>
              <w:t>In caso di risposta affermativa alla domanda 10</w:t>
            </w:r>
            <w:r w:rsidRPr="00B40FC0">
              <w:rPr>
                <w:rFonts w:ascii="Arial" w:hAnsi="Arial" w:cs="Arial"/>
                <w:color w:val="000000"/>
                <w:sz w:val="14"/>
                <w:szCs w:val="14"/>
              </w:rPr>
              <w:t xml:space="preserve"> si impegna</w:t>
            </w:r>
            <w:r w:rsidR="00B40FC0" w:rsidRPr="00B40FC0">
              <w:rPr>
                <w:rFonts w:ascii="Arial" w:hAnsi="Arial" w:cs="Arial"/>
                <w:color w:val="000000"/>
                <w:sz w:val="14"/>
                <w:szCs w:val="14"/>
              </w:rPr>
              <w:t>,</w:t>
            </w:r>
            <w:r w:rsidR="00B40FC0" w:rsidRPr="00B40FC0">
              <w:rPr>
                <w:rFonts w:ascii="Courier New" w:eastAsia="Times New Roman" w:hAnsi="Courier New" w:cs="Courier New"/>
                <w:color w:val="auto"/>
                <w:kern w:val="0"/>
                <w:sz w:val="20"/>
                <w:szCs w:val="20"/>
                <w:lang w:bidi="ar-SA"/>
              </w:rPr>
              <w:t xml:space="preserve"> </w:t>
            </w:r>
            <w:r w:rsidR="00B40FC0" w:rsidRPr="00EC5816">
              <w:rPr>
                <w:rFonts w:ascii="Arial" w:hAnsi="Arial" w:cs="Arial"/>
                <w:b/>
                <w:i/>
                <w:color w:val="000000"/>
                <w:sz w:val="14"/>
                <w:szCs w:val="14"/>
                <w:highlight w:val="yellow"/>
              </w:rPr>
              <w:t xml:space="preserve">entro </w:t>
            </w:r>
            <w:proofErr w:type="gramStart"/>
            <w:r w:rsidR="00B40FC0" w:rsidRPr="00EC5816">
              <w:rPr>
                <w:rFonts w:ascii="Arial" w:hAnsi="Arial" w:cs="Arial"/>
                <w:b/>
                <w:i/>
                <w:color w:val="000000"/>
                <w:sz w:val="14"/>
                <w:szCs w:val="14"/>
                <w:highlight w:val="yellow"/>
              </w:rPr>
              <w:t>sei  mesi</w:t>
            </w:r>
            <w:proofErr w:type="gramEnd"/>
            <w:r w:rsidR="00B40FC0" w:rsidRPr="00EC5816">
              <w:rPr>
                <w:rFonts w:ascii="Arial" w:hAnsi="Arial" w:cs="Arial"/>
                <w:b/>
                <w:i/>
                <w:color w:val="000000"/>
                <w:sz w:val="14"/>
                <w:szCs w:val="14"/>
                <w:highlight w:val="yellow"/>
              </w:rPr>
              <w:t xml:space="preserve">  dalla  conclusione  del  contratto</w:t>
            </w:r>
            <w:r w:rsidR="00B40FC0" w:rsidRPr="00B40FC0">
              <w:rPr>
                <w:rFonts w:ascii="Arial" w:hAnsi="Arial" w:cs="Arial"/>
                <w:color w:val="000000"/>
                <w:sz w:val="14"/>
                <w:szCs w:val="14"/>
              </w:rPr>
              <w:t>,  a consegnare alla stazione appaltante</w:t>
            </w:r>
            <w:r w:rsidR="00B40FC0">
              <w:rPr>
                <w:rFonts w:ascii="Arial" w:hAnsi="Arial" w:cs="Arial"/>
                <w:color w:val="000000"/>
                <w:sz w:val="14"/>
                <w:szCs w:val="14"/>
              </w:rPr>
              <w:t>:</w:t>
            </w:r>
            <w:r w:rsidR="00B40FC0" w:rsidRPr="00B40FC0">
              <w:rPr>
                <w:rFonts w:ascii="Arial" w:hAnsi="Arial" w:cs="Arial"/>
                <w:color w:val="000000"/>
                <w:sz w:val="14"/>
                <w:szCs w:val="14"/>
              </w:rPr>
              <w:t xml:space="preserve"> </w:t>
            </w:r>
          </w:p>
          <w:p w14:paraId="540DFE30" w14:textId="77777777" w:rsidR="00E61598" w:rsidRDefault="00B40FC0" w:rsidP="00B40FC0">
            <w:pPr>
              <w:numPr>
                <w:ilvl w:val="1"/>
                <w:numId w:val="10"/>
              </w:numPr>
              <w:jc w:val="both"/>
              <w:rPr>
                <w:rFonts w:ascii="Arial" w:hAnsi="Arial" w:cs="Arial"/>
                <w:color w:val="000000"/>
                <w:sz w:val="14"/>
                <w:szCs w:val="14"/>
              </w:rPr>
            </w:pPr>
            <w:proofErr w:type="gramStart"/>
            <w:r w:rsidRPr="00B40FC0">
              <w:rPr>
                <w:rFonts w:ascii="Arial" w:hAnsi="Arial" w:cs="Arial"/>
                <w:color w:val="000000"/>
                <w:sz w:val="14"/>
                <w:szCs w:val="14"/>
              </w:rPr>
              <w:t>una  relazione</w:t>
            </w:r>
            <w:proofErr w:type="gramEnd"/>
            <w:r w:rsidRPr="00B40FC0">
              <w:rPr>
                <w:rFonts w:ascii="Arial" w:hAnsi="Arial" w:cs="Arial"/>
                <w:color w:val="000000"/>
                <w:sz w:val="14"/>
                <w:szCs w:val="14"/>
              </w:rPr>
              <w:t xml:space="preserv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w:t>
            </w:r>
            <w:proofErr w:type="gramStart"/>
            <w:r w:rsidRPr="00B40FC0">
              <w:rPr>
                <w:rFonts w:ascii="Arial" w:hAnsi="Arial" w:cs="Arial"/>
                <w:color w:val="000000"/>
                <w:sz w:val="14"/>
                <w:szCs w:val="14"/>
              </w:rPr>
              <w:t>relazione  è</w:t>
            </w:r>
            <w:proofErr w:type="gramEnd"/>
            <w:r w:rsidRPr="00B40FC0">
              <w:rPr>
                <w:rFonts w:ascii="Arial" w:hAnsi="Arial" w:cs="Arial"/>
                <w:color w:val="000000"/>
                <w:sz w:val="14"/>
                <w:szCs w:val="14"/>
              </w:rPr>
              <w:t xml:space="preserve"> tramessa alle rappresentanze sindacali aziendali e alla consigliera  e al consigliere regionale di parit</w:t>
            </w:r>
            <w:r>
              <w:rPr>
                <w:rFonts w:ascii="Arial" w:hAnsi="Arial" w:cs="Arial"/>
                <w:color w:val="000000"/>
                <w:sz w:val="14"/>
                <w:szCs w:val="14"/>
              </w:rPr>
              <w:t>à;</w:t>
            </w:r>
          </w:p>
          <w:p w14:paraId="540DFE31" w14:textId="77777777" w:rsidR="00B40FC0" w:rsidRDefault="00EE53E4" w:rsidP="00EE53E4">
            <w:pPr>
              <w:numPr>
                <w:ilvl w:val="1"/>
                <w:numId w:val="10"/>
              </w:numPr>
              <w:jc w:val="both"/>
              <w:rPr>
                <w:rFonts w:ascii="Arial" w:hAnsi="Arial" w:cs="Arial"/>
                <w:color w:val="000000"/>
                <w:sz w:val="14"/>
                <w:szCs w:val="14"/>
              </w:rPr>
            </w:pPr>
            <w:r w:rsidRPr="00EE53E4">
              <w:rPr>
                <w:rFonts w:ascii="Arial" w:hAnsi="Arial" w:cs="Arial"/>
                <w:color w:val="000000"/>
                <w:sz w:val="14"/>
                <w:szCs w:val="14"/>
              </w:rPr>
              <w:t xml:space="preserve">la certificazione di </w:t>
            </w:r>
            <w:proofErr w:type="gramStart"/>
            <w:r w:rsidRPr="00EE53E4">
              <w:rPr>
                <w:rFonts w:ascii="Arial" w:hAnsi="Arial" w:cs="Arial"/>
                <w:color w:val="000000"/>
                <w:sz w:val="14"/>
                <w:szCs w:val="14"/>
              </w:rPr>
              <w:t>cui  all'articolo</w:t>
            </w:r>
            <w:proofErr w:type="gramEnd"/>
            <w:r w:rsidRPr="00EE53E4">
              <w:rPr>
                <w:rFonts w:ascii="Arial" w:hAnsi="Arial" w:cs="Arial"/>
                <w:color w:val="000000"/>
                <w:sz w:val="14"/>
                <w:szCs w:val="14"/>
              </w:rPr>
              <w:t xml:space="preserve">  17  della legge 12 marzo 1999, n. 68, e una relazione relativa all'assolvimento degli obblighi di cui alla medesima legge e alle eventuali sanzioni e provvedimenti disposti a loro carico nel triennio antecedente la data di scadenza di presentazione delle offerte. La relazione     </w:t>
            </w:r>
            <w:r>
              <w:rPr>
                <w:rFonts w:ascii="Arial" w:hAnsi="Arial" w:cs="Arial"/>
                <w:color w:val="000000"/>
                <w:sz w:val="14"/>
                <w:szCs w:val="14"/>
              </w:rPr>
              <w:t>è</w:t>
            </w:r>
            <w:r w:rsidRPr="00EE53E4">
              <w:rPr>
                <w:rFonts w:ascii="Arial" w:hAnsi="Arial" w:cs="Arial"/>
                <w:color w:val="000000"/>
                <w:sz w:val="14"/>
                <w:szCs w:val="14"/>
              </w:rPr>
              <w:t xml:space="preserve">   trasmessa   alle   rappresentanze   sindacali</w:t>
            </w:r>
            <w:r>
              <w:rPr>
                <w:rFonts w:ascii="Arial" w:hAnsi="Arial" w:cs="Arial"/>
                <w:color w:val="000000"/>
                <w:sz w:val="14"/>
                <w:szCs w:val="14"/>
              </w:rPr>
              <w:t xml:space="preserve"> </w:t>
            </w:r>
            <w:r w:rsidRPr="00EE53E4">
              <w:rPr>
                <w:rFonts w:ascii="Arial" w:hAnsi="Arial" w:cs="Arial"/>
                <w:color w:val="000000"/>
                <w:sz w:val="14"/>
                <w:szCs w:val="14"/>
              </w:rPr>
              <w:t>aziendali</w:t>
            </w:r>
            <w:r>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32" w14:textId="77777777" w:rsidR="00E61598" w:rsidRPr="003A443E" w:rsidRDefault="00B40FC0" w:rsidP="00E53FA5">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0825AE" w:rsidRPr="000825AE" w14:paraId="540DFE38"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34" w14:textId="77777777" w:rsidR="000825AE" w:rsidRDefault="000825AE" w:rsidP="00B40FC0">
            <w:pPr>
              <w:numPr>
                <w:ilvl w:val="0"/>
                <w:numId w:val="10"/>
              </w:numPr>
              <w:jc w:val="both"/>
              <w:rPr>
                <w:rFonts w:ascii="Arial" w:hAnsi="Arial" w:cs="Arial"/>
                <w:color w:val="000000"/>
                <w:sz w:val="14"/>
                <w:szCs w:val="14"/>
              </w:rPr>
            </w:pPr>
            <w:r w:rsidRPr="000825AE">
              <w:rPr>
                <w:rFonts w:ascii="Arial" w:hAnsi="Arial" w:cs="Arial"/>
                <w:color w:val="000000"/>
                <w:sz w:val="14"/>
                <w:szCs w:val="14"/>
              </w:rPr>
              <w:t>L</w:t>
            </w:r>
            <w:r>
              <w:rPr>
                <w:rFonts w:ascii="Arial" w:hAnsi="Arial" w:cs="Arial"/>
                <w:color w:val="000000"/>
                <w:sz w:val="14"/>
                <w:szCs w:val="14"/>
              </w:rPr>
              <w:t xml:space="preserve">’operatore economico dichiara, </w:t>
            </w:r>
            <w:r w:rsidR="001B2E1B" w:rsidRPr="00BF3288">
              <w:rPr>
                <w:rFonts w:ascii="Arial" w:hAnsi="Arial" w:cs="Arial"/>
                <w:b/>
                <w:i/>
                <w:color w:val="000000"/>
                <w:sz w:val="14"/>
                <w:szCs w:val="14"/>
                <w:highlight w:val="yellow"/>
                <w:u w:val="single"/>
              </w:rPr>
              <w:t>contestualmente all’offerta, a pena di esclusione</w:t>
            </w:r>
            <w:r w:rsidR="000E40E6">
              <w:rPr>
                <w:rFonts w:ascii="Arial" w:hAnsi="Arial" w:cs="Arial"/>
                <w:color w:val="000000"/>
                <w:sz w:val="14"/>
                <w:szCs w:val="14"/>
              </w:rPr>
              <w:t>, ex art. 47 comma 6 del D.L. 77/2021</w:t>
            </w:r>
            <w:r>
              <w:rPr>
                <w:rFonts w:ascii="Arial" w:hAnsi="Arial" w:cs="Arial"/>
                <w:color w:val="000000"/>
                <w:sz w:val="14"/>
                <w:szCs w:val="14"/>
              </w:rPr>
              <w:t>:</w:t>
            </w:r>
          </w:p>
          <w:p w14:paraId="540DFE35" w14:textId="77777777" w:rsidR="000825AE" w:rsidRDefault="000825AE" w:rsidP="000825AE">
            <w:pPr>
              <w:numPr>
                <w:ilvl w:val="1"/>
                <w:numId w:val="10"/>
              </w:numPr>
              <w:jc w:val="both"/>
              <w:rPr>
                <w:rFonts w:ascii="Arial" w:hAnsi="Arial" w:cs="Arial"/>
                <w:color w:val="000000"/>
                <w:sz w:val="14"/>
                <w:szCs w:val="14"/>
              </w:rPr>
            </w:pPr>
            <w:r>
              <w:rPr>
                <w:rFonts w:ascii="Arial" w:hAnsi="Arial" w:cs="Arial"/>
                <w:color w:val="000000"/>
                <w:sz w:val="14"/>
                <w:szCs w:val="14"/>
              </w:rPr>
              <w:t>Di aver assolto agli obblighi di cui alla Legge 12 marzo 1999, nr. 68;</w:t>
            </w:r>
          </w:p>
          <w:p w14:paraId="540DFE36" w14:textId="77777777" w:rsidR="000825AE" w:rsidRPr="000825AE" w:rsidRDefault="005C0BB4" w:rsidP="005C0BB4">
            <w:pPr>
              <w:numPr>
                <w:ilvl w:val="1"/>
                <w:numId w:val="10"/>
              </w:numPr>
              <w:jc w:val="both"/>
              <w:rPr>
                <w:rFonts w:ascii="Arial" w:hAnsi="Arial" w:cs="Arial"/>
                <w:color w:val="000000"/>
                <w:sz w:val="14"/>
                <w:szCs w:val="14"/>
              </w:rPr>
            </w:pPr>
            <w:r w:rsidRPr="005C0BB4">
              <w:rPr>
                <w:rFonts w:ascii="Arial" w:hAnsi="Arial" w:cs="Arial"/>
                <w:color w:val="000000"/>
                <w:sz w:val="14"/>
                <w:szCs w:val="14"/>
              </w:rPr>
              <w:t xml:space="preserve">Di impegnarsi, in caso di aggiudicazione, ad assicurare   </w:t>
            </w:r>
            <w:proofErr w:type="gramStart"/>
            <w:r w:rsidRPr="005C0BB4">
              <w:rPr>
                <w:rFonts w:ascii="Arial" w:hAnsi="Arial" w:cs="Arial"/>
                <w:color w:val="000000"/>
                <w:sz w:val="14"/>
                <w:szCs w:val="14"/>
              </w:rPr>
              <w:t>una  quota</w:t>
            </w:r>
            <w:proofErr w:type="gramEnd"/>
            <w:r w:rsidRPr="005C0BB4">
              <w:rPr>
                <w:rFonts w:ascii="Arial" w:hAnsi="Arial" w:cs="Arial"/>
                <w:color w:val="000000"/>
                <w:sz w:val="14"/>
                <w:szCs w:val="14"/>
              </w:rPr>
              <w:t xml:space="preserve">  pari  almeno  al  30  per cento, delle assunzioni necessarie per l'esecuzione del  contratto  o per la realizzazione di attivit</w:t>
            </w:r>
            <w:r>
              <w:rPr>
                <w:rFonts w:ascii="Arial" w:hAnsi="Arial" w:cs="Arial"/>
                <w:color w:val="000000"/>
                <w:sz w:val="14"/>
                <w:szCs w:val="14"/>
              </w:rPr>
              <w:t>à</w:t>
            </w:r>
            <w:r w:rsidRPr="005C0BB4">
              <w:rPr>
                <w:rFonts w:ascii="Arial" w:hAnsi="Arial" w:cs="Arial"/>
                <w:color w:val="000000"/>
                <w:sz w:val="14"/>
                <w:szCs w:val="14"/>
              </w:rPr>
              <w:t xml:space="preserve"> ad  esso  connesse  o  strumentali,</w:t>
            </w:r>
            <w:r>
              <w:rPr>
                <w:rFonts w:ascii="Arial" w:hAnsi="Arial" w:cs="Arial"/>
                <w:color w:val="000000"/>
                <w:sz w:val="14"/>
                <w:szCs w:val="14"/>
              </w:rPr>
              <w:t xml:space="preserve"> </w:t>
            </w:r>
            <w:r w:rsidRPr="005C0BB4">
              <w:rPr>
                <w:rFonts w:ascii="Arial" w:hAnsi="Arial" w:cs="Arial"/>
                <w:color w:val="000000"/>
                <w:sz w:val="14"/>
                <w:szCs w:val="14"/>
              </w:rPr>
              <w:t>sia all'occupazione giovanile sia all'occupazione femminile</w:t>
            </w:r>
            <w:r>
              <w:rPr>
                <w:rFonts w:ascii="Arial" w:hAnsi="Arial" w:cs="Arial"/>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37" w14:textId="77777777" w:rsidR="000825AE" w:rsidRPr="000825AE" w:rsidRDefault="005C0BB4" w:rsidP="00E53FA5">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540DFE3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3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4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4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40DFE42"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540DFE43" w14:textId="77777777" w:rsidR="00A23B3E" w:rsidRDefault="00A23B3E">
      <w:pPr>
        <w:spacing w:before="0" w:after="0"/>
        <w:rPr>
          <w:rFonts w:ascii="Arial" w:hAnsi="Arial" w:cs="Arial"/>
          <w:sz w:val="17"/>
          <w:szCs w:val="17"/>
        </w:rPr>
      </w:pPr>
    </w:p>
    <w:p w14:paraId="540DFE44"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40DFE45" w14:textId="77777777" w:rsidR="00A23B3E" w:rsidRPr="00DE4996" w:rsidRDefault="00A23B3E">
      <w:pPr>
        <w:spacing w:before="0" w:after="0"/>
        <w:rPr>
          <w:rFonts w:ascii="Arial" w:hAnsi="Arial" w:cs="Arial"/>
          <w:sz w:val="16"/>
          <w:szCs w:val="16"/>
        </w:rPr>
      </w:pPr>
    </w:p>
    <w:p w14:paraId="540DFE46"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40DFE47" w14:textId="77777777" w:rsidR="00A23B3E" w:rsidRDefault="00A23B3E">
      <w:pPr>
        <w:pStyle w:val="Titolo1"/>
        <w:spacing w:before="0" w:after="0"/>
        <w:rPr>
          <w:sz w:val="16"/>
          <w:szCs w:val="16"/>
        </w:rPr>
      </w:pPr>
    </w:p>
    <w:p w14:paraId="540DFE48"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540DFE4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40DFE49"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0DFE4A" w14:textId="77777777" w:rsidR="00A23B3E" w:rsidRDefault="00A23B3E">
            <w:r>
              <w:rPr>
                <w:rFonts w:ascii="Arial" w:hAnsi="Arial" w:cs="Arial"/>
                <w:b/>
                <w:sz w:val="15"/>
                <w:szCs w:val="15"/>
              </w:rPr>
              <w:t>Risposta</w:t>
            </w:r>
          </w:p>
        </w:tc>
      </w:tr>
      <w:tr w:rsidR="00A23B3E" w14:paraId="540DFE4E"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40DFE4C"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0DFE4D" w14:textId="77777777"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540DFE4F" w14:textId="77777777" w:rsidR="00A23B3E" w:rsidRDefault="00A23B3E">
      <w:pPr>
        <w:pStyle w:val="SectionTitle"/>
        <w:spacing w:after="120"/>
        <w:jc w:val="both"/>
        <w:rPr>
          <w:rFonts w:ascii="Arial" w:hAnsi="Arial" w:cs="Arial"/>
          <w:b w:val="0"/>
          <w:caps/>
          <w:sz w:val="16"/>
          <w:szCs w:val="16"/>
        </w:rPr>
      </w:pPr>
    </w:p>
    <w:p w14:paraId="540DFE50"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40DFE51"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40DFE54" w14:textId="77777777" w:rsidTr="00715A0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2"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3" w14:textId="77777777" w:rsidR="00A23B3E" w:rsidRDefault="00A23B3E">
            <w:r>
              <w:rPr>
                <w:rFonts w:ascii="Arial" w:hAnsi="Arial" w:cs="Arial"/>
                <w:b/>
                <w:sz w:val="15"/>
                <w:szCs w:val="15"/>
              </w:rPr>
              <w:t>Risposta</w:t>
            </w:r>
          </w:p>
        </w:tc>
      </w:tr>
      <w:tr w:rsidR="00A23B3E" w14:paraId="540DFE59" w14:textId="77777777" w:rsidTr="00715A0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5"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4"/>
            </w:r>
            <w:r>
              <w:rPr>
                <w:rFonts w:ascii="Arial" w:hAnsi="Arial" w:cs="Arial"/>
                <w:sz w:val="15"/>
                <w:szCs w:val="15"/>
              </w:rPr>
              <w:t>)</w:t>
            </w:r>
            <w:r>
              <w:rPr>
                <w:rFonts w:ascii="Arial" w:hAnsi="Arial" w:cs="Arial"/>
                <w:sz w:val="15"/>
                <w:szCs w:val="15"/>
              </w:rPr>
              <w:br/>
            </w:r>
          </w:p>
          <w:p w14:paraId="540DFE56"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7" w14:textId="77777777"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40DFE58" w14:textId="77777777" w:rsidR="00A23B3E" w:rsidRDefault="00A23B3E">
            <w:r>
              <w:rPr>
                <w:rFonts w:ascii="Arial" w:hAnsi="Arial" w:cs="Arial"/>
                <w:sz w:val="15"/>
                <w:szCs w:val="15"/>
              </w:rPr>
              <w:t>[…………][……..…][…………]</w:t>
            </w:r>
          </w:p>
        </w:tc>
      </w:tr>
    </w:tbl>
    <w:p w14:paraId="540DFE5A" w14:textId="77777777" w:rsidR="00A23B3E" w:rsidRDefault="00A23B3E">
      <w:pPr>
        <w:pStyle w:val="SectionTitle"/>
        <w:spacing w:before="0" w:after="0"/>
        <w:jc w:val="both"/>
        <w:rPr>
          <w:rFonts w:ascii="Arial" w:hAnsi="Arial" w:cs="Arial"/>
          <w:sz w:val="4"/>
          <w:szCs w:val="4"/>
        </w:rPr>
      </w:pP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106F0F" w14:paraId="540DFE5D" w14:textId="77777777" w:rsidTr="00106F0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B" w14:textId="77777777" w:rsidR="00106F0F" w:rsidRDefault="00A10676" w:rsidP="00106F0F">
            <w:r w:rsidRPr="008B51E1">
              <w:rPr>
                <w:rFonts w:ascii="Arial" w:hAnsi="Arial" w:cs="Arial"/>
                <w:b/>
                <w:sz w:val="15"/>
                <w:szCs w:val="15"/>
                <w:highlight w:val="yellow"/>
              </w:rPr>
              <w:t>Solo per prodotti elettrico-elettronici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C" w14:textId="77777777" w:rsidR="00106F0F" w:rsidRDefault="00106F0F" w:rsidP="00106F0F">
            <w:r>
              <w:rPr>
                <w:rFonts w:ascii="Arial" w:hAnsi="Arial" w:cs="Arial"/>
                <w:b/>
                <w:sz w:val="15"/>
                <w:szCs w:val="15"/>
              </w:rPr>
              <w:t>Risposta</w:t>
            </w:r>
          </w:p>
        </w:tc>
      </w:tr>
      <w:tr w:rsidR="00106F0F" w14:paraId="540DFE62" w14:textId="77777777" w:rsidTr="00106F0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5E" w14:textId="77777777" w:rsidR="00106F0F" w:rsidRDefault="00106F0F" w:rsidP="00106F0F">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w:t>
            </w:r>
            <w:r w:rsidR="00A10676">
              <w:rPr>
                <w:rFonts w:ascii="Arial" w:hAnsi="Arial" w:cs="Arial"/>
                <w:b/>
                <w:sz w:val="15"/>
                <w:szCs w:val="15"/>
              </w:rPr>
              <w:t xml:space="preserve">al </w:t>
            </w:r>
            <w:r>
              <w:rPr>
                <w:rFonts w:ascii="Arial" w:hAnsi="Arial" w:cs="Arial"/>
                <w:b/>
                <w:sz w:val="15"/>
                <w:szCs w:val="15"/>
              </w:rPr>
              <w:t xml:space="preserve">registro </w:t>
            </w:r>
            <w:r w:rsidR="00A10676">
              <w:rPr>
                <w:rFonts w:ascii="Arial" w:hAnsi="Arial" w:cs="Arial"/>
                <w:b/>
                <w:sz w:val="15"/>
                <w:szCs w:val="15"/>
              </w:rPr>
              <w:t>A.E.E.</w:t>
            </w:r>
            <w:r>
              <w:rPr>
                <w:rFonts w:ascii="Arial" w:hAnsi="Arial" w:cs="Arial"/>
                <w:b/>
                <w:sz w:val="15"/>
                <w:szCs w:val="15"/>
              </w:rPr>
              <w:t xml:space="preserve"> tenuto nello Stato membro di stabilimento </w:t>
            </w:r>
            <w:r w:rsidR="00A10676">
              <w:rPr>
                <w:rFonts w:ascii="Arial" w:hAnsi="Arial" w:cs="Arial"/>
                <w:b/>
                <w:sz w:val="15"/>
                <w:szCs w:val="15"/>
              </w:rPr>
              <w:t>in qualità di produttore e/o distributore</w:t>
            </w:r>
            <w:r>
              <w:rPr>
                <w:rFonts w:ascii="Arial" w:hAnsi="Arial" w:cs="Arial"/>
                <w:sz w:val="15"/>
                <w:szCs w:val="15"/>
              </w:rPr>
              <w:br/>
            </w:r>
          </w:p>
          <w:p w14:paraId="540DFE5F" w14:textId="77777777" w:rsidR="00106F0F" w:rsidRDefault="00106F0F" w:rsidP="00106F0F">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60" w14:textId="77777777" w:rsidR="00106F0F" w:rsidRDefault="00106F0F" w:rsidP="00106F0F">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40DFE61" w14:textId="77777777" w:rsidR="00106F0F" w:rsidRDefault="00106F0F" w:rsidP="00106F0F">
            <w:r>
              <w:rPr>
                <w:rFonts w:ascii="Arial" w:hAnsi="Arial" w:cs="Arial"/>
                <w:sz w:val="15"/>
                <w:szCs w:val="15"/>
              </w:rPr>
              <w:t>[…………][……..…][…………]</w:t>
            </w:r>
          </w:p>
        </w:tc>
      </w:tr>
    </w:tbl>
    <w:p w14:paraId="540DFE63" w14:textId="77777777" w:rsidR="00A23B3E" w:rsidRDefault="00A23B3E">
      <w:pPr>
        <w:spacing w:before="0"/>
      </w:pPr>
    </w:p>
    <w:p w14:paraId="540DFE64" w14:textId="77777777" w:rsidR="00A23B3E" w:rsidRDefault="00A23B3E">
      <w:pPr>
        <w:pStyle w:val="SectionTitle"/>
        <w:pageBreakBefore/>
        <w:spacing w:before="0" w:after="0"/>
        <w:jc w:val="both"/>
        <w:rPr>
          <w:rFonts w:ascii="Arial" w:hAnsi="Arial" w:cs="Arial"/>
          <w:b w:val="0"/>
          <w:caps/>
          <w:sz w:val="15"/>
          <w:szCs w:val="15"/>
        </w:rPr>
      </w:pPr>
    </w:p>
    <w:p w14:paraId="540DFE65"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540DFE66"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40DFE69" w14:textId="77777777" w:rsidTr="0049052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67"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68"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40DFE6F" w14:textId="77777777" w:rsidTr="0049052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6A" w14:textId="77777777" w:rsidR="00A23B3E" w:rsidRDefault="00A23B3E">
            <w:pPr>
              <w:ind w:left="284" w:hanging="284"/>
              <w:rPr>
                <w:rFonts w:ascii="Arial" w:hAnsi="Arial" w:cs="Arial"/>
                <w:b/>
                <w:sz w:val="12"/>
                <w:szCs w:val="12"/>
              </w:rPr>
            </w:pPr>
            <w:r>
              <w:rPr>
                <w:rFonts w:ascii="Arial" w:hAnsi="Arial" w:cs="Arial"/>
                <w:sz w:val="15"/>
                <w:szCs w:val="15"/>
              </w:rPr>
              <w:t xml:space="preserve">1)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540DFE6B" w14:textId="77777777" w:rsidR="00A23B3E" w:rsidRDefault="00A23B3E">
            <w:pPr>
              <w:ind w:left="284" w:hanging="284"/>
              <w:rPr>
                <w:rFonts w:ascii="Arial" w:hAnsi="Arial" w:cs="Arial"/>
                <w:b/>
                <w:sz w:val="12"/>
                <w:szCs w:val="12"/>
              </w:rPr>
            </w:pPr>
          </w:p>
          <w:p w14:paraId="540DFE6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6D" w14:textId="77777777"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540DFE6E" w14:textId="77777777" w:rsidR="00A23B3E" w:rsidRDefault="00A23B3E">
            <w:r>
              <w:rPr>
                <w:rFonts w:ascii="Arial" w:hAnsi="Arial" w:cs="Arial"/>
                <w:sz w:val="15"/>
                <w:szCs w:val="15"/>
              </w:rPr>
              <w:t>[…….…][……..…][……..…]</w:t>
            </w:r>
          </w:p>
        </w:tc>
      </w:tr>
      <w:tr w:rsidR="00A23B3E" w14:paraId="540DFE72" w14:textId="77777777" w:rsidTr="00490525">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0" w14:textId="77777777" w:rsidR="00A23B3E" w:rsidRDefault="00490525" w:rsidP="00BF74E1">
            <w:pPr>
              <w:jc w:val="both"/>
            </w:pPr>
            <w:r>
              <w:rPr>
                <w:rFonts w:ascii="Arial" w:hAnsi="Arial" w:cs="Arial"/>
                <w:sz w:val="15"/>
                <w:szCs w:val="15"/>
              </w:rPr>
              <w:t>2</w:t>
            </w:r>
            <w:r w:rsidR="00A23B3E">
              <w:rPr>
                <w:rFonts w:ascii="Arial" w:hAnsi="Arial" w:cs="Arial"/>
                <w:sz w:val="15"/>
                <w:szCs w:val="15"/>
              </w:rPr>
              <w:t>)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1" w14:textId="77777777" w:rsidR="00A23B3E" w:rsidRDefault="00A23B3E">
            <w:r>
              <w:rPr>
                <w:rFonts w:ascii="Arial" w:hAnsi="Arial" w:cs="Arial"/>
                <w:sz w:val="15"/>
                <w:szCs w:val="15"/>
              </w:rPr>
              <w:t>[……]</w:t>
            </w:r>
          </w:p>
        </w:tc>
      </w:tr>
    </w:tbl>
    <w:p w14:paraId="540DFE73" w14:textId="77777777" w:rsidR="00A23B3E" w:rsidRDefault="00A23B3E">
      <w:pPr>
        <w:pStyle w:val="SectionTitle"/>
        <w:spacing w:before="0" w:after="0"/>
        <w:jc w:val="both"/>
        <w:rPr>
          <w:rFonts w:ascii="Arial" w:hAnsi="Arial" w:cs="Arial"/>
          <w:caps/>
          <w:sz w:val="15"/>
          <w:szCs w:val="15"/>
        </w:rPr>
      </w:pPr>
    </w:p>
    <w:p w14:paraId="540DFE74" w14:textId="77777777" w:rsidR="00A23B3E" w:rsidRDefault="00A23B3E">
      <w:pPr>
        <w:pStyle w:val="Titolo1"/>
        <w:spacing w:before="0" w:after="0"/>
        <w:ind w:left="850"/>
        <w:rPr>
          <w:sz w:val="16"/>
          <w:szCs w:val="16"/>
        </w:rPr>
      </w:pPr>
    </w:p>
    <w:p w14:paraId="540DFE75"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540DFE76" w14:textId="77777777" w:rsidR="00A23B3E" w:rsidRPr="003A443E" w:rsidRDefault="00A23B3E">
      <w:pPr>
        <w:pStyle w:val="Titolo1"/>
        <w:spacing w:before="0" w:after="0"/>
        <w:ind w:left="850"/>
        <w:rPr>
          <w:color w:val="000000"/>
          <w:sz w:val="16"/>
          <w:szCs w:val="16"/>
        </w:rPr>
      </w:pPr>
    </w:p>
    <w:p w14:paraId="540DFE77"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40DFE7A" w14:textId="77777777" w:rsidTr="0008193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8"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9"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40DFE8A" w14:textId="77777777" w:rsidTr="0008193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B" w14:textId="77777777" w:rsidR="00A23B3E" w:rsidRDefault="00A10676">
            <w:pPr>
              <w:ind w:left="426" w:hanging="426"/>
              <w:rPr>
                <w:rFonts w:ascii="Arial" w:hAnsi="Arial" w:cs="Arial"/>
                <w:sz w:val="14"/>
                <w:szCs w:val="14"/>
              </w:rPr>
            </w:pPr>
            <w:r>
              <w:rPr>
                <w:rFonts w:ascii="Arial" w:hAnsi="Arial" w:cs="Arial"/>
                <w:sz w:val="15"/>
                <w:szCs w:val="15"/>
              </w:rPr>
              <w:t>1</w:t>
            </w:r>
            <w:r w:rsidR="00A23B3E">
              <w:rPr>
                <w:rFonts w:ascii="Arial" w:hAnsi="Arial" w:cs="Arial"/>
                <w:sz w:val="15"/>
                <w:szCs w:val="15"/>
              </w:rPr>
              <w:t xml:space="preserve">)    Unicamente per gli </w:t>
            </w:r>
            <w:r w:rsidR="00A23B3E">
              <w:rPr>
                <w:rFonts w:ascii="Arial" w:hAnsi="Arial" w:cs="Arial"/>
                <w:b/>
                <w:i/>
                <w:sz w:val="15"/>
                <w:szCs w:val="15"/>
              </w:rPr>
              <w:t>appalti pubblici di forniture e di servizi</w:t>
            </w:r>
            <w:r w:rsidR="00A23B3E">
              <w:rPr>
                <w:rFonts w:ascii="Arial" w:hAnsi="Arial" w:cs="Arial"/>
                <w:sz w:val="15"/>
                <w:szCs w:val="15"/>
              </w:rPr>
              <w:t>:</w:t>
            </w:r>
            <w:r w:rsidR="00A23B3E">
              <w:rPr>
                <w:rFonts w:ascii="Arial" w:hAnsi="Arial" w:cs="Arial"/>
                <w:sz w:val="15"/>
                <w:szCs w:val="15"/>
                <w:shd w:val="clear" w:color="auto" w:fill="BFBFBF"/>
              </w:rPr>
              <w:br/>
            </w:r>
          </w:p>
          <w:p w14:paraId="540DFE7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2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0DFE7D"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540DFE7E"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540DFE8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40DFE7F"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0DFE80"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40DFE81"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40DFE82" w14:textId="77777777" w:rsidR="00A23B3E" w:rsidRDefault="00A23B3E">
                  <w:r>
                    <w:rPr>
                      <w:rFonts w:ascii="Arial" w:hAnsi="Arial" w:cs="Arial"/>
                      <w:sz w:val="15"/>
                      <w:szCs w:val="15"/>
                    </w:rPr>
                    <w:t>destinatari</w:t>
                  </w:r>
                </w:p>
              </w:tc>
            </w:tr>
            <w:tr w:rsidR="00A23B3E" w14:paraId="540DFE88"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40DFE84"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40DFE85"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40DFE86"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40DFE87" w14:textId="77777777" w:rsidR="00A23B3E" w:rsidRDefault="00A23B3E">
                  <w:pPr>
                    <w:rPr>
                      <w:rFonts w:ascii="Arial" w:hAnsi="Arial" w:cs="Arial"/>
                      <w:sz w:val="15"/>
                      <w:szCs w:val="15"/>
                    </w:rPr>
                  </w:pPr>
                </w:p>
              </w:tc>
            </w:tr>
          </w:tbl>
          <w:p w14:paraId="540DFE89" w14:textId="77777777" w:rsidR="00A23B3E" w:rsidRDefault="00A23B3E">
            <w:pPr>
              <w:rPr>
                <w:rFonts w:ascii="Arial" w:hAnsi="Arial" w:cs="Arial"/>
                <w:sz w:val="15"/>
                <w:szCs w:val="15"/>
              </w:rPr>
            </w:pPr>
          </w:p>
        </w:tc>
      </w:tr>
    </w:tbl>
    <w:p w14:paraId="540DFE8B" w14:textId="77777777" w:rsidR="00A23B3E" w:rsidRPr="003A443E" w:rsidRDefault="00A23B3E">
      <w:pPr>
        <w:jc w:val="both"/>
        <w:rPr>
          <w:rFonts w:ascii="Arial" w:hAnsi="Arial" w:cs="Arial"/>
          <w:color w:val="000000"/>
          <w:sz w:val="15"/>
          <w:szCs w:val="15"/>
        </w:rPr>
      </w:pPr>
    </w:p>
    <w:p w14:paraId="540DFE8C" w14:textId="77777777" w:rsidR="00A23B3E" w:rsidRDefault="00A23B3E" w:rsidP="00BF74E1">
      <w:pPr>
        <w:pStyle w:val="ChapterTitle"/>
        <w:rPr>
          <w:rFonts w:ascii="Arial" w:hAnsi="Arial" w:cs="Arial"/>
          <w:i/>
          <w:sz w:val="15"/>
          <w:szCs w:val="15"/>
        </w:rPr>
      </w:pPr>
      <w:r>
        <w:rPr>
          <w:sz w:val="19"/>
          <w:szCs w:val="19"/>
        </w:rPr>
        <w:t>Parte VI: Dichiarazioni finali</w:t>
      </w:r>
    </w:p>
    <w:p w14:paraId="540DFE8D"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540DFE8E"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40DFE8F"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26"/>
      </w:r>
      <w:r w:rsidRPr="000953DC">
        <w:rPr>
          <w:rFonts w:ascii="Arial" w:hAnsi="Arial" w:cs="Arial"/>
          <w:sz w:val="15"/>
          <w:szCs w:val="15"/>
        </w:rPr>
        <w:t>)</w:t>
      </w:r>
      <w:r w:rsidRPr="000953DC">
        <w:rPr>
          <w:rFonts w:ascii="Arial" w:hAnsi="Arial" w:cs="Arial"/>
          <w:i/>
          <w:sz w:val="15"/>
          <w:szCs w:val="15"/>
        </w:rPr>
        <w:t>, oppure</w:t>
      </w:r>
    </w:p>
    <w:p w14:paraId="540DFE90"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27"/>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40DFE91"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540DFE92" w14:textId="77777777" w:rsidR="00A23B3E" w:rsidRDefault="00A23B3E">
      <w:pPr>
        <w:rPr>
          <w:rFonts w:ascii="Arial" w:hAnsi="Arial" w:cs="Arial"/>
          <w:i/>
          <w:sz w:val="15"/>
          <w:szCs w:val="15"/>
        </w:rPr>
      </w:pPr>
      <w:r>
        <w:rPr>
          <w:rFonts w:ascii="Arial" w:hAnsi="Arial" w:cs="Arial"/>
          <w:i/>
          <w:sz w:val="15"/>
          <w:szCs w:val="15"/>
        </w:rPr>
        <w:t xml:space="preserve"> </w:t>
      </w:r>
    </w:p>
    <w:p w14:paraId="540DFE93" w14:textId="77777777" w:rsidR="00A23B3E" w:rsidRPr="00BF74E1" w:rsidRDefault="00A23B3E">
      <w:pPr>
        <w:rPr>
          <w:rFonts w:ascii="Arial" w:hAnsi="Arial" w:cs="Arial"/>
          <w:i/>
          <w:sz w:val="14"/>
          <w:szCs w:val="14"/>
        </w:rPr>
      </w:pPr>
    </w:p>
    <w:p w14:paraId="540DFE94" w14:textId="15CCA399" w:rsidR="00A23B3E" w:rsidRDefault="00A23B3E">
      <w:pPr>
        <w:rPr>
          <w:rFonts w:ascii="Arial" w:hAnsi="Arial" w:cs="Arial"/>
          <w:sz w:val="14"/>
          <w:szCs w:val="14"/>
        </w:rPr>
      </w:pPr>
      <w:r w:rsidRPr="00BF74E1">
        <w:rPr>
          <w:rFonts w:ascii="Arial" w:hAnsi="Arial" w:cs="Arial"/>
          <w:sz w:val="14"/>
          <w:szCs w:val="14"/>
        </w:rPr>
        <w:t>Data, luogo e, se richiesto o necessario, firma/firme: [……………….……]</w:t>
      </w:r>
    </w:p>
    <w:p w14:paraId="7C28E34C" w14:textId="77777777" w:rsidR="007B1E47" w:rsidRDefault="007B1E47">
      <w:pPr>
        <w:rPr>
          <w:rFonts w:ascii="Arial" w:hAnsi="Arial" w:cs="Arial"/>
          <w:sz w:val="14"/>
          <w:szCs w:val="14"/>
        </w:rPr>
      </w:pPr>
    </w:p>
    <w:p w14:paraId="1BB8A04F" w14:textId="77777777" w:rsidR="007B1E47" w:rsidRDefault="007B1E47">
      <w:pPr>
        <w:rPr>
          <w:rFonts w:ascii="Arial" w:hAnsi="Arial" w:cs="Arial"/>
          <w:sz w:val="14"/>
          <w:szCs w:val="14"/>
        </w:rPr>
      </w:pPr>
    </w:p>
    <w:p w14:paraId="0DA2C314" w14:textId="77777777" w:rsidR="007B1E47" w:rsidRDefault="007B1E47">
      <w:pPr>
        <w:rPr>
          <w:rFonts w:ascii="Arial" w:hAnsi="Arial" w:cs="Arial"/>
          <w:sz w:val="14"/>
          <w:szCs w:val="14"/>
        </w:rPr>
      </w:pPr>
    </w:p>
    <w:p w14:paraId="20027016" w14:textId="77777777" w:rsidR="007B1E47" w:rsidRPr="00BF74E1" w:rsidRDefault="007B1E47">
      <w:pPr>
        <w:rPr>
          <w:rFonts w:ascii="Arial" w:hAnsi="Arial" w:cs="Arial"/>
          <w:sz w:val="14"/>
          <w:szCs w:val="14"/>
        </w:rPr>
      </w:pPr>
    </w:p>
    <w:p w14:paraId="540DFE95" w14:textId="66ACD728" w:rsidR="00A23B3E" w:rsidRDefault="00697499">
      <w:pPr>
        <w:pStyle w:val="Titrearticle"/>
        <w:jc w:val="both"/>
        <w:rPr>
          <w:rFonts w:ascii="Arial" w:hAnsi="Arial" w:cs="Arial"/>
          <w:sz w:val="15"/>
          <w:szCs w:val="15"/>
        </w:rPr>
      </w:pPr>
      <w:r>
        <w:rPr>
          <w:noProof/>
          <w:sz w:val="20"/>
          <w:szCs w:val="20"/>
        </w:rPr>
        <mc:AlternateContent>
          <mc:Choice Requires="wps">
            <w:drawing>
              <wp:anchor distT="0" distB="0" distL="114300" distR="114300" simplePos="0" relativeHeight="251661312" behindDoc="0" locked="0" layoutInCell="1" allowOverlap="1" wp14:anchorId="1A130C47" wp14:editId="14E65703">
                <wp:simplePos x="0" y="0"/>
                <wp:positionH relativeFrom="column">
                  <wp:posOffset>2552700</wp:posOffset>
                </wp:positionH>
                <wp:positionV relativeFrom="paragraph">
                  <wp:posOffset>161290</wp:posOffset>
                </wp:positionV>
                <wp:extent cx="3676650" cy="1988820"/>
                <wp:effectExtent l="0" t="0" r="0" b="0"/>
                <wp:wrapNone/>
                <wp:docPr id="4" name="Casella di testo 4"/>
                <wp:cNvGraphicFramePr/>
                <a:graphic xmlns:a="http://schemas.openxmlformats.org/drawingml/2006/main">
                  <a:graphicData uri="http://schemas.microsoft.com/office/word/2010/wordprocessingShape">
                    <wps:wsp>
                      <wps:cNvSpPr txBox="1"/>
                      <wps:spPr>
                        <a:xfrm>
                          <a:off x="0" y="0"/>
                          <a:ext cx="3676650" cy="1988820"/>
                        </a:xfrm>
                        <a:prstGeom prst="rect">
                          <a:avLst/>
                        </a:prstGeom>
                        <a:solidFill>
                          <a:schemeClr val="lt1"/>
                        </a:solidFill>
                        <a:ln w="6350">
                          <a:noFill/>
                        </a:ln>
                      </wps:spPr>
                      <wps:txbx>
                        <w:txbxContent>
                          <w:p w14:paraId="28CB7518" w14:textId="77777777" w:rsidR="00697499" w:rsidRPr="004B0A8B" w:rsidRDefault="00697499" w:rsidP="00697499">
                            <w:pPr>
                              <w:rPr>
                                <w:rFonts w:ascii="Arial" w:hAnsi="Arial" w:cs="Arial"/>
                                <w:b/>
                                <w:bCs/>
                                <w:color w:val="FF9933"/>
                              </w:rPr>
                            </w:pPr>
                            <w:r w:rsidRPr="004B0A8B">
                              <w:rPr>
                                <w:rFonts w:ascii="Arial" w:hAnsi="Arial" w:cs="Arial"/>
                                <w:b/>
                                <w:bCs/>
                                <w:color w:val="FF9933"/>
                              </w:rPr>
                              <w:t>PER MAGGIOR INFORMAZIONI CONTATTACI</w:t>
                            </w:r>
                          </w:p>
                          <w:p w14:paraId="2057CFD2" w14:textId="77777777" w:rsidR="00697499" w:rsidRPr="004B0A8B" w:rsidRDefault="00697499" w:rsidP="00697499">
                            <w:pPr>
                              <w:rPr>
                                <w:rFonts w:ascii="Arial" w:hAnsi="Arial" w:cs="Arial"/>
                              </w:rPr>
                            </w:pPr>
                          </w:p>
                          <w:p w14:paraId="63CC644F" w14:textId="77777777" w:rsidR="00697499" w:rsidRPr="004B0A8B" w:rsidRDefault="007B1E47" w:rsidP="00697499">
                            <w:pPr>
                              <w:rPr>
                                <w:rFonts w:ascii="Arial" w:hAnsi="Arial" w:cs="Arial"/>
                              </w:rPr>
                            </w:pPr>
                            <w:hyperlink r:id="rId18" w:history="1">
                              <w:r w:rsidR="00697499" w:rsidRPr="004B0A8B">
                                <w:rPr>
                                  <w:rStyle w:val="Collegamentoipertestuale"/>
                                  <w:rFonts w:ascii="Arial" w:hAnsi="Arial" w:cs="Arial"/>
                                </w:rPr>
                                <w:t>info@campustore.it</w:t>
                              </w:r>
                            </w:hyperlink>
                            <w:r w:rsidR="00697499" w:rsidRPr="004B0A8B">
                              <w:rPr>
                                <w:rFonts w:ascii="Arial" w:hAnsi="Arial" w:cs="Arial"/>
                              </w:rPr>
                              <w:t xml:space="preserve"> </w:t>
                            </w:r>
                          </w:p>
                          <w:p w14:paraId="33310D4E" w14:textId="77777777" w:rsidR="00697499" w:rsidRPr="004B0A8B" w:rsidRDefault="00697499" w:rsidP="00697499">
                            <w:pPr>
                              <w:rPr>
                                <w:rFonts w:ascii="Arial" w:hAnsi="Arial" w:cs="Arial"/>
                              </w:rPr>
                            </w:pPr>
                          </w:p>
                          <w:p w14:paraId="7BD844AC" w14:textId="77777777" w:rsidR="00697499" w:rsidRPr="004B0A8B" w:rsidRDefault="00697499" w:rsidP="00697499">
                            <w:pPr>
                              <w:rPr>
                                <w:rFonts w:ascii="Arial" w:hAnsi="Arial" w:cs="Arial"/>
                              </w:rPr>
                            </w:pPr>
                            <w:r w:rsidRPr="004B0A8B">
                              <w:rPr>
                                <w:rFonts w:ascii="Arial" w:hAnsi="Arial" w:cs="Arial"/>
                              </w:rPr>
                              <w:t>+39 0424 50 46 50</w:t>
                            </w:r>
                          </w:p>
                          <w:p w14:paraId="32CF646F" w14:textId="77777777" w:rsidR="00697499" w:rsidRPr="004B0A8B" w:rsidRDefault="00697499" w:rsidP="00697499">
                            <w:pPr>
                              <w:rPr>
                                <w:rFonts w:ascii="Arial" w:hAnsi="Arial" w:cs="Arial"/>
                              </w:rPr>
                            </w:pPr>
                          </w:p>
                          <w:p w14:paraId="594CCA2B" w14:textId="77777777" w:rsidR="00697499" w:rsidRPr="004B0A8B" w:rsidRDefault="007B1E47" w:rsidP="00697499">
                            <w:pPr>
                              <w:rPr>
                                <w:rFonts w:ascii="Arial" w:hAnsi="Arial" w:cs="Arial"/>
                              </w:rPr>
                            </w:pPr>
                            <w:hyperlink r:id="rId19" w:history="1">
                              <w:r w:rsidR="00697499" w:rsidRPr="004B0A8B">
                                <w:rPr>
                                  <w:rStyle w:val="Collegamentoipertestuale"/>
                                  <w:rFonts w:ascii="Arial" w:hAnsi="Arial" w:cs="Arial"/>
                                </w:rPr>
                                <w:t>www.campustore.it</w:t>
                              </w:r>
                            </w:hyperlink>
                            <w:r w:rsidR="00697499" w:rsidRPr="004B0A8B">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30C47" id="_x0000_t202" coordsize="21600,21600" o:spt="202" path="m,l,21600r21600,l21600,xe">
                <v:stroke joinstyle="miter"/>
                <v:path gradientshapeok="t" o:connecttype="rect"/>
              </v:shapetype>
              <v:shape id="Casella di testo 4" o:spid="_x0000_s1026" type="#_x0000_t202" style="position:absolute;left:0;text-align:left;margin-left:201pt;margin-top:12.7pt;width:289.5pt;height:15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" fillcolor="white [3201]" stroked="f" strokeweight=".5pt">
                <v:textbox>
                  <w:txbxContent>
                    <w:p w14:paraId="28CB7518" w14:textId="77777777" w:rsidR="00697499" w:rsidRPr="004B0A8B" w:rsidRDefault="00697499" w:rsidP="00697499">
                      <w:pPr>
                        <w:rPr>
                          <w:rFonts w:ascii="Arial" w:hAnsi="Arial" w:cs="Arial"/>
                          <w:b/>
                          <w:bCs/>
                          <w:color w:val="FF9933"/>
                        </w:rPr>
                      </w:pPr>
                      <w:r w:rsidRPr="004B0A8B">
                        <w:rPr>
                          <w:rFonts w:ascii="Arial" w:hAnsi="Arial" w:cs="Arial"/>
                          <w:b/>
                          <w:bCs/>
                          <w:color w:val="FF9933"/>
                        </w:rPr>
                        <w:t>PER MAGGIOR INFORMAZIONI CONTATTACI</w:t>
                      </w:r>
                    </w:p>
                    <w:p w14:paraId="2057CFD2" w14:textId="77777777" w:rsidR="00697499" w:rsidRPr="004B0A8B" w:rsidRDefault="00697499" w:rsidP="00697499">
                      <w:pPr>
                        <w:rPr>
                          <w:rFonts w:ascii="Arial" w:hAnsi="Arial" w:cs="Arial"/>
                        </w:rPr>
                      </w:pPr>
                    </w:p>
                    <w:p w14:paraId="63CC644F" w14:textId="77777777" w:rsidR="00697499" w:rsidRPr="004B0A8B" w:rsidRDefault="007B1E47" w:rsidP="00697499">
                      <w:pPr>
                        <w:rPr>
                          <w:rFonts w:ascii="Arial" w:hAnsi="Arial" w:cs="Arial"/>
                        </w:rPr>
                      </w:pPr>
                      <w:hyperlink r:id="rId20" w:history="1">
                        <w:r w:rsidR="00697499" w:rsidRPr="004B0A8B">
                          <w:rPr>
                            <w:rStyle w:val="Collegamentoipertestuale"/>
                            <w:rFonts w:ascii="Arial" w:hAnsi="Arial" w:cs="Arial"/>
                          </w:rPr>
                          <w:t>info@campustore.it</w:t>
                        </w:r>
                      </w:hyperlink>
                      <w:r w:rsidR="00697499" w:rsidRPr="004B0A8B">
                        <w:rPr>
                          <w:rFonts w:ascii="Arial" w:hAnsi="Arial" w:cs="Arial"/>
                        </w:rPr>
                        <w:t xml:space="preserve"> </w:t>
                      </w:r>
                    </w:p>
                    <w:p w14:paraId="33310D4E" w14:textId="77777777" w:rsidR="00697499" w:rsidRPr="004B0A8B" w:rsidRDefault="00697499" w:rsidP="00697499">
                      <w:pPr>
                        <w:rPr>
                          <w:rFonts w:ascii="Arial" w:hAnsi="Arial" w:cs="Arial"/>
                        </w:rPr>
                      </w:pPr>
                    </w:p>
                    <w:p w14:paraId="7BD844AC" w14:textId="77777777" w:rsidR="00697499" w:rsidRPr="004B0A8B" w:rsidRDefault="00697499" w:rsidP="00697499">
                      <w:pPr>
                        <w:rPr>
                          <w:rFonts w:ascii="Arial" w:hAnsi="Arial" w:cs="Arial"/>
                        </w:rPr>
                      </w:pPr>
                      <w:r w:rsidRPr="004B0A8B">
                        <w:rPr>
                          <w:rFonts w:ascii="Arial" w:hAnsi="Arial" w:cs="Arial"/>
                        </w:rPr>
                        <w:t>+39 0424 50 46 50</w:t>
                      </w:r>
                    </w:p>
                    <w:p w14:paraId="32CF646F" w14:textId="77777777" w:rsidR="00697499" w:rsidRPr="004B0A8B" w:rsidRDefault="00697499" w:rsidP="00697499">
                      <w:pPr>
                        <w:rPr>
                          <w:rFonts w:ascii="Arial" w:hAnsi="Arial" w:cs="Arial"/>
                        </w:rPr>
                      </w:pPr>
                    </w:p>
                    <w:p w14:paraId="594CCA2B" w14:textId="77777777" w:rsidR="00697499" w:rsidRPr="004B0A8B" w:rsidRDefault="007B1E47" w:rsidP="00697499">
                      <w:pPr>
                        <w:rPr>
                          <w:rFonts w:ascii="Arial" w:hAnsi="Arial" w:cs="Arial"/>
                        </w:rPr>
                      </w:pPr>
                      <w:hyperlink r:id="rId21" w:history="1">
                        <w:r w:rsidR="00697499" w:rsidRPr="004B0A8B">
                          <w:rPr>
                            <w:rStyle w:val="Collegamentoipertestuale"/>
                            <w:rFonts w:ascii="Arial" w:hAnsi="Arial" w:cs="Arial"/>
                          </w:rPr>
                          <w:t>www.campustore.it</w:t>
                        </w:r>
                      </w:hyperlink>
                      <w:r w:rsidR="00697499" w:rsidRPr="004B0A8B">
                        <w:rPr>
                          <w:rFonts w:ascii="Arial" w:hAnsi="Arial" w:cs="Arial"/>
                        </w:rPr>
                        <w:t xml:space="preserve"> </w:t>
                      </w:r>
                    </w:p>
                  </w:txbxContent>
                </v:textbox>
              </v:shape>
            </w:pict>
          </mc:Fallback>
        </mc:AlternateContent>
      </w:r>
      <w:r>
        <w:rPr>
          <w:noProof/>
          <w:sz w:val="20"/>
          <w:szCs w:val="20"/>
        </w:rPr>
        <w:drawing>
          <wp:inline distT="0" distB="0" distL="0" distR="0" wp14:anchorId="04212AC2" wp14:editId="07720DF3">
            <wp:extent cx="2514600" cy="130492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22" cstate="print">
                      <a:extLst>
                        <a:ext uri="{28A0092B-C50C-407E-A947-70E740481C1C}">
                          <a14:useLocalDpi xmlns:a14="http://schemas.microsoft.com/office/drawing/2010/main" val="0"/>
                        </a:ext>
                      </a:extLst>
                    </a:blip>
                    <a:srcRect r="62106"/>
                    <a:stretch>
                      <a:fillRect/>
                    </a:stretch>
                  </pic:blipFill>
                  <pic:spPr bwMode="auto">
                    <a:xfrm>
                      <a:off x="0" y="0"/>
                      <a:ext cx="2514600" cy="1304925"/>
                    </a:xfrm>
                    <a:prstGeom prst="rect">
                      <a:avLst/>
                    </a:prstGeom>
                    <a:noFill/>
                    <a:ln>
                      <a:noFill/>
                    </a:ln>
                  </pic:spPr>
                </pic:pic>
              </a:graphicData>
            </a:graphic>
          </wp:inline>
        </w:drawing>
      </w:r>
    </w:p>
    <w:p w14:paraId="540DFE96" w14:textId="77777777" w:rsidR="000A7B33" w:rsidRDefault="000A7B33">
      <w:bookmarkStart w:id="3" w:name="_DV_C939"/>
      <w:bookmarkEnd w:id="3"/>
    </w:p>
    <w:sectPr w:rsidR="000A7B33" w:rsidSect="005309A4">
      <w:footerReference w:type="default" r:id="rId23"/>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20318" w14:textId="77777777" w:rsidR="005B69EA" w:rsidRDefault="005B69EA">
      <w:pPr>
        <w:spacing w:before="0" w:after="0"/>
      </w:pPr>
      <w:r>
        <w:separator/>
      </w:r>
    </w:p>
  </w:endnote>
  <w:endnote w:type="continuationSeparator" w:id="0">
    <w:p w14:paraId="5C9C1635" w14:textId="77777777" w:rsidR="005B69EA" w:rsidRDefault="005B69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altName w:val="Nirmala UI"/>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FE9B" w14:textId="77777777" w:rsidR="0024261B" w:rsidRPr="00D509A5" w:rsidRDefault="002426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5399B">
      <w:rPr>
        <w:rFonts w:ascii="Calibri" w:hAnsi="Calibri"/>
        <w:noProof/>
        <w:sz w:val="20"/>
        <w:szCs w:val="20"/>
      </w:rPr>
      <w:t>14</w:t>
    </w:r>
    <w:r w:rsidRPr="00D509A5">
      <w:rPr>
        <w:rFonts w:ascii="Calibri" w:hAnsi="Calibri"/>
        <w:sz w:val="20"/>
        <w:szCs w:val="20"/>
      </w:rPr>
      <w:fldChar w:fldCharType="end"/>
    </w:r>
  </w:p>
  <w:p w14:paraId="540DFE9C" w14:textId="77777777" w:rsidR="0024261B" w:rsidRDefault="002426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DAC9" w14:textId="77777777" w:rsidR="005B69EA" w:rsidRDefault="005B69EA">
      <w:pPr>
        <w:spacing w:before="0" w:after="0"/>
      </w:pPr>
      <w:r>
        <w:separator/>
      </w:r>
    </w:p>
  </w:footnote>
  <w:footnote w:type="continuationSeparator" w:id="0">
    <w:p w14:paraId="56C8F6BB" w14:textId="77777777" w:rsidR="005B69EA" w:rsidRDefault="005B69EA">
      <w:pPr>
        <w:spacing w:before="0" w:after="0"/>
      </w:pPr>
      <w:r>
        <w:continuationSeparator/>
      </w:r>
    </w:p>
  </w:footnote>
  <w:footnote w:id="1">
    <w:p w14:paraId="540DFE9D" w14:textId="77777777" w:rsidR="0024261B" w:rsidRPr="001F35A9" w:rsidRDefault="002426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40DFE9E" w14:textId="77777777" w:rsidR="0024261B" w:rsidRPr="001F35A9" w:rsidRDefault="002426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540DFE9F" w14:textId="77777777" w:rsidR="0024261B" w:rsidRPr="001F35A9" w:rsidRDefault="002426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4">
    <w:p w14:paraId="540DFEA0" w14:textId="77777777" w:rsidR="0024261B" w:rsidRPr="001F35A9" w:rsidRDefault="002426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40DFEA1" w14:textId="77777777" w:rsidR="0024261B" w:rsidRPr="001F35A9" w:rsidRDefault="002426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40DFEA2" w14:textId="77777777" w:rsidR="0024261B" w:rsidRPr="001F35A9" w:rsidRDefault="002426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40DFEA3" w14:textId="77777777" w:rsidR="0024261B" w:rsidRPr="001F35A9" w:rsidRDefault="002426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5">
    <w:p w14:paraId="540DFEA4" w14:textId="77777777" w:rsidR="0024261B" w:rsidRPr="001F35A9" w:rsidRDefault="002426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6">
    <w:p w14:paraId="540DFEA5" w14:textId="77777777" w:rsidR="0024261B" w:rsidRPr="001F35A9" w:rsidRDefault="002426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7">
    <w:p w14:paraId="540DFEA6" w14:textId="77777777" w:rsidR="0024261B" w:rsidRPr="001F35A9" w:rsidRDefault="002426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8">
    <w:p w14:paraId="540DFEA7" w14:textId="77777777" w:rsidR="0024261B" w:rsidRPr="001F35A9" w:rsidRDefault="002426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9">
    <w:p w14:paraId="540DFEA8" w14:textId="77777777" w:rsidR="0024261B" w:rsidRPr="003E60D1" w:rsidRDefault="002426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0">
    <w:p w14:paraId="540DFEA9" w14:textId="77777777" w:rsidR="0024261B" w:rsidRPr="003E60D1" w:rsidRDefault="002426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1">
    <w:p w14:paraId="540DFEAA" w14:textId="77777777" w:rsidR="0024261B" w:rsidRPr="003E60D1" w:rsidRDefault="002426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2">
    <w:p w14:paraId="540DFEAB" w14:textId="77777777" w:rsidR="0024261B" w:rsidRPr="003E60D1" w:rsidRDefault="002426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3">
    <w:p w14:paraId="540DFEAC" w14:textId="77777777" w:rsidR="0024261B" w:rsidRPr="003E60D1" w:rsidRDefault="002426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4">
    <w:p w14:paraId="540DFEAD" w14:textId="77777777" w:rsidR="0024261B" w:rsidRPr="003E60D1" w:rsidRDefault="002426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5">
    <w:p w14:paraId="540DFEAE" w14:textId="77777777" w:rsidR="0024261B" w:rsidRPr="003E60D1" w:rsidRDefault="002426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6">
    <w:p w14:paraId="540DFEAF" w14:textId="77777777" w:rsidR="0024261B" w:rsidRPr="003E60D1" w:rsidRDefault="002426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7">
    <w:p w14:paraId="540DFEB0" w14:textId="77777777" w:rsidR="0024261B" w:rsidRPr="003E60D1" w:rsidRDefault="002426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8">
    <w:p w14:paraId="540DFEB1" w14:textId="77777777" w:rsidR="0024261B" w:rsidRPr="003E60D1" w:rsidRDefault="002426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9">
    <w:p w14:paraId="540DFEB2" w14:textId="77777777" w:rsidR="0024261B" w:rsidRPr="003E60D1" w:rsidRDefault="002426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0">
    <w:p w14:paraId="540DFEB3" w14:textId="77777777" w:rsidR="0024261B" w:rsidRPr="003E60D1" w:rsidRDefault="002426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1">
    <w:p w14:paraId="540DFEB4" w14:textId="77777777" w:rsidR="0024261B" w:rsidRPr="003E60D1" w:rsidRDefault="002426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2">
    <w:p w14:paraId="540DFEB5" w14:textId="77777777" w:rsidR="0024261B" w:rsidRPr="003E60D1" w:rsidRDefault="002426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3">
    <w:p w14:paraId="540DFEB6" w14:textId="77777777" w:rsidR="0024261B" w:rsidRPr="00BF74E1" w:rsidRDefault="002426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4">
    <w:p w14:paraId="540DFEB7" w14:textId="77777777" w:rsidR="0024261B" w:rsidRPr="00F351F0" w:rsidRDefault="002426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5">
    <w:p w14:paraId="540DFEB8" w14:textId="77777777" w:rsidR="0024261B" w:rsidRPr="003E60D1" w:rsidRDefault="002426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26">
    <w:p w14:paraId="540DFEB9" w14:textId="77777777" w:rsidR="0024261B" w:rsidRPr="003E60D1" w:rsidRDefault="002426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7">
    <w:p w14:paraId="540DFEBA" w14:textId="77777777" w:rsidR="0024261B" w:rsidRPr="003E60D1" w:rsidRDefault="002426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33955BA"/>
    <w:multiLevelType w:val="hybridMultilevel"/>
    <w:tmpl w:val="031485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45911488">
    <w:abstractNumId w:val="0"/>
  </w:num>
  <w:num w:numId="2" w16cid:durableId="841359184">
    <w:abstractNumId w:val="1"/>
  </w:num>
  <w:num w:numId="3" w16cid:durableId="86267067">
    <w:abstractNumId w:val="2"/>
  </w:num>
  <w:num w:numId="4" w16cid:durableId="1092317148">
    <w:abstractNumId w:val="3"/>
  </w:num>
  <w:num w:numId="5" w16cid:durableId="934095150">
    <w:abstractNumId w:val="4"/>
  </w:num>
  <w:num w:numId="6" w16cid:durableId="2041125420">
    <w:abstractNumId w:val="5"/>
  </w:num>
  <w:num w:numId="7" w16cid:durableId="1959947912">
    <w:abstractNumId w:val="6"/>
  </w:num>
  <w:num w:numId="8" w16cid:durableId="1832331745">
    <w:abstractNumId w:val="7"/>
  </w:num>
  <w:num w:numId="9" w16cid:durableId="1782799562">
    <w:abstractNumId w:val="8"/>
  </w:num>
  <w:num w:numId="10" w16cid:durableId="827598177">
    <w:abstractNumId w:val="9"/>
  </w:num>
  <w:num w:numId="11" w16cid:durableId="1147209265">
    <w:abstractNumId w:val="10"/>
  </w:num>
  <w:num w:numId="12" w16cid:durableId="1235704086">
    <w:abstractNumId w:val="11"/>
  </w:num>
  <w:num w:numId="13" w16cid:durableId="1517387020">
    <w:abstractNumId w:val="12"/>
  </w:num>
  <w:num w:numId="14" w16cid:durableId="2080207303">
    <w:abstractNumId w:val="13"/>
  </w:num>
  <w:num w:numId="15" w16cid:durableId="463739259">
    <w:abstractNumId w:val="14"/>
  </w:num>
  <w:num w:numId="16" w16cid:durableId="697127344">
    <w:abstractNumId w:val="15"/>
  </w:num>
  <w:num w:numId="17" w16cid:durableId="21197623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42572"/>
    <w:rsid w:val="000576F3"/>
    <w:rsid w:val="00076DCA"/>
    <w:rsid w:val="00081937"/>
    <w:rsid w:val="000825AE"/>
    <w:rsid w:val="000953DC"/>
    <w:rsid w:val="000A7B33"/>
    <w:rsid w:val="000B5314"/>
    <w:rsid w:val="000E40E6"/>
    <w:rsid w:val="000E5FBC"/>
    <w:rsid w:val="000E707F"/>
    <w:rsid w:val="00106F0F"/>
    <w:rsid w:val="00121BF6"/>
    <w:rsid w:val="001752F0"/>
    <w:rsid w:val="001A070A"/>
    <w:rsid w:val="001B2E1B"/>
    <w:rsid w:val="001D3A2B"/>
    <w:rsid w:val="001D56C2"/>
    <w:rsid w:val="001F35A9"/>
    <w:rsid w:val="0024261B"/>
    <w:rsid w:val="00243A3F"/>
    <w:rsid w:val="00270DA2"/>
    <w:rsid w:val="00277411"/>
    <w:rsid w:val="002A21BC"/>
    <w:rsid w:val="002C169E"/>
    <w:rsid w:val="002D50E9"/>
    <w:rsid w:val="002E43BE"/>
    <w:rsid w:val="00316FAD"/>
    <w:rsid w:val="00350D7E"/>
    <w:rsid w:val="0036728A"/>
    <w:rsid w:val="00383F3A"/>
    <w:rsid w:val="00384132"/>
    <w:rsid w:val="003A443E"/>
    <w:rsid w:val="003B3636"/>
    <w:rsid w:val="003E60D1"/>
    <w:rsid w:val="003E7810"/>
    <w:rsid w:val="0040536E"/>
    <w:rsid w:val="004234D1"/>
    <w:rsid w:val="00474587"/>
    <w:rsid w:val="00490525"/>
    <w:rsid w:val="004C283E"/>
    <w:rsid w:val="004D598B"/>
    <w:rsid w:val="00516CEA"/>
    <w:rsid w:val="005309A4"/>
    <w:rsid w:val="0058406C"/>
    <w:rsid w:val="00595C85"/>
    <w:rsid w:val="005B3B08"/>
    <w:rsid w:val="005B69EA"/>
    <w:rsid w:val="005C0BB4"/>
    <w:rsid w:val="005C49E6"/>
    <w:rsid w:val="005E2955"/>
    <w:rsid w:val="00625142"/>
    <w:rsid w:val="00631827"/>
    <w:rsid w:val="00632D22"/>
    <w:rsid w:val="00635C8F"/>
    <w:rsid w:val="0064014A"/>
    <w:rsid w:val="00671C94"/>
    <w:rsid w:val="006879D2"/>
    <w:rsid w:val="00697499"/>
    <w:rsid w:val="006A5E21"/>
    <w:rsid w:val="006B430C"/>
    <w:rsid w:val="006B4D39"/>
    <w:rsid w:val="006F3D34"/>
    <w:rsid w:val="00715A07"/>
    <w:rsid w:val="00735E9D"/>
    <w:rsid w:val="00766402"/>
    <w:rsid w:val="007A42FB"/>
    <w:rsid w:val="007B1E47"/>
    <w:rsid w:val="007B50B2"/>
    <w:rsid w:val="008154AA"/>
    <w:rsid w:val="00854D7C"/>
    <w:rsid w:val="00877D00"/>
    <w:rsid w:val="00881ED2"/>
    <w:rsid w:val="00887430"/>
    <w:rsid w:val="00891612"/>
    <w:rsid w:val="0089654F"/>
    <w:rsid w:val="008B51E1"/>
    <w:rsid w:val="008C734C"/>
    <w:rsid w:val="008E3A62"/>
    <w:rsid w:val="008F12E6"/>
    <w:rsid w:val="00900583"/>
    <w:rsid w:val="00934658"/>
    <w:rsid w:val="009644B4"/>
    <w:rsid w:val="009C1DEF"/>
    <w:rsid w:val="009E204E"/>
    <w:rsid w:val="00A10676"/>
    <w:rsid w:val="00A23B3E"/>
    <w:rsid w:val="00A30CBB"/>
    <w:rsid w:val="00A46950"/>
    <w:rsid w:val="00A76F14"/>
    <w:rsid w:val="00AA056C"/>
    <w:rsid w:val="00AA2252"/>
    <w:rsid w:val="00AA59ED"/>
    <w:rsid w:val="00AA5F93"/>
    <w:rsid w:val="00AE5CDB"/>
    <w:rsid w:val="00AE5CFF"/>
    <w:rsid w:val="00B07373"/>
    <w:rsid w:val="00B32C28"/>
    <w:rsid w:val="00B40FC0"/>
    <w:rsid w:val="00B53A3C"/>
    <w:rsid w:val="00B64AE6"/>
    <w:rsid w:val="00B80BA0"/>
    <w:rsid w:val="00B91406"/>
    <w:rsid w:val="00BA4F12"/>
    <w:rsid w:val="00BB116C"/>
    <w:rsid w:val="00BB639E"/>
    <w:rsid w:val="00BC09F5"/>
    <w:rsid w:val="00BC1737"/>
    <w:rsid w:val="00BF3288"/>
    <w:rsid w:val="00BF74E1"/>
    <w:rsid w:val="00C03658"/>
    <w:rsid w:val="00C427DB"/>
    <w:rsid w:val="00C431B0"/>
    <w:rsid w:val="00C47D53"/>
    <w:rsid w:val="00C60A33"/>
    <w:rsid w:val="00C64D4B"/>
    <w:rsid w:val="00C92169"/>
    <w:rsid w:val="00CA04F3"/>
    <w:rsid w:val="00CC764A"/>
    <w:rsid w:val="00CD2288"/>
    <w:rsid w:val="00CD3E4F"/>
    <w:rsid w:val="00CE1C40"/>
    <w:rsid w:val="00CF449A"/>
    <w:rsid w:val="00D27DB2"/>
    <w:rsid w:val="00D509A5"/>
    <w:rsid w:val="00D5399B"/>
    <w:rsid w:val="00D61698"/>
    <w:rsid w:val="00D64744"/>
    <w:rsid w:val="00D92A41"/>
    <w:rsid w:val="00D93877"/>
    <w:rsid w:val="00DA7329"/>
    <w:rsid w:val="00DE4996"/>
    <w:rsid w:val="00E0264E"/>
    <w:rsid w:val="00E2638B"/>
    <w:rsid w:val="00E53FA5"/>
    <w:rsid w:val="00E61598"/>
    <w:rsid w:val="00E92A26"/>
    <w:rsid w:val="00E96033"/>
    <w:rsid w:val="00EB216B"/>
    <w:rsid w:val="00EB45DC"/>
    <w:rsid w:val="00EC5816"/>
    <w:rsid w:val="00EE53E4"/>
    <w:rsid w:val="00EF6A3B"/>
    <w:rsid w:val="00F26DE7"/>
    <w:rsid w:val="00F351F0"/>
    <w:rsid w:val="00F36D0E"/>
    <w:rsid w:val="00F46253"/>
    <w:rsid w:val="00F51F37"/>
    <w:rsid w:val="00F575CF"/>
    <w:rsid w:val="00F62D30"/>
    <w:rsid w:val="00F62F53"/>
    <w:rsid w:val="00F672A2"/>
    <w:rsid w:val="00F9449A"/>
    <w:rsid w:val="00F95202"/>
    <w:rsid w:val="00FA0289"/>
    <w:rsid w:val="00FA4B74"/>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0DFBDB"/>
  <w15:docId w15:val="{6520BE10-129D-46C2-81A7-89B719EF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reformattatoHTML">
    <w:name w:val="HTML Preformatted"/>
    <w:basedOn w:val="Normale"/>
    <w:link w:val="PreformattatoHTMLCarattere"/>
    <w:uiPriority w:val="99"/>
    <w:semiHidden/>
    <w:unhideWhenUsed/>
    <w:rsid w:val="00AA59ED"/>
    <w:pPr>
      <w:spacing w:before="0" w:after="0"/>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AA59ED"/>
    <w:rPr>
      <w:rFonts w:ascii="Consolas" w:eastAsia="Calibri" w:hAnsi="Consolas"/>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5549">
      <w:bodyDiv w:val="1"/>
      <w:marLeft w:val="0"/>
      <w:marRight w:val="0"/>
      <w:marTop w:val="0"/>
      <w:marBottom w:val="0"/>
      <w:divBdr>
        <w:top w:val="none" w:sz="0" w:space="0" w:color="auto"/>
        <w:left w:val="none" w:sz="0" w:space="0" w:color="auto"/>
        <w:bottom w:val="none" w:sz="0" w:space="0" w:color="auto"/>
        <w:right w:val="none" w:sz="0" w:space="0" w:color="auto"/>
      </w:divBdr>
    </w:div>
    <w:div w:id="68564412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yperlink" Target="mailto:info@campustore.it" TargetMode="External"/><Relationship Id="rId3" Type="http://schemas.openxmlformats.org/officeDocument/2006/relationships/styles" Target="styles.xml"/><Relationship Id="rId21" Type="http://schemas.openxmlformats.org/officeDocument/2006/relationships/hyperlink" Target="http://www.campustore.it" TargetMode="Externa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hyperlink" Target="mailto:info@campustor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footer" Target="footer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campustore.it"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15D0B-F7C0-4A74-A022-B760DB99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5218</Words>
  <Characters>29746</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34895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Valentina Nodari</cp:lastModifiedBy>
  <cp:revision>22</cp:revision>
  <cp:lastPrinted>2016-07-15T13:50:00Z</cp:lastPrinted>
  <dcterms:created xsi:type="dcterms:W3CDTF">2022-10-20T09:36:00Z</dcterms:created>
  <dcterms:modified xsi:type="dcterms:W3CDTF">2023-04-05T08:34:00Z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